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FB5B5" w14:textId="77777777" w:rsidR="00662750" w:rsidRPr="009C085A" w:rsidRDefault="00662750" w:rsidP="00521AD6">
      <w:pPr>
        <w:spacing w:before="0" w:after="120"/>
        <w:jc w:val="center"/>
        <w:rPr>
          <w:rStyle w:val="Strong"/>
          <w:sz w:val="28"/>
          <w:szCs w:val="28"/>
        </w:rPr>
      </w:pPr>
      <w:r w:rsidRPr="009C085A">
        <w:rPr>
          <w:b/>
          <w:sz w:val="28"/>
          <w:szCs w:val="28"/>
        </w:rPr>
        <w:t>SERVICE CONTRACT NOTICE</w:t>
      </w:r>
    </w:p>
    <w:p w14:paraId="6CCAAD67" w14:textId="77777777" w:rsidR="00662750" w:rsidRPr="009C085A" w:rsidRDefault="00662750" w:rsidP="00521AD6">
      <w:pPr>
        <w:spacing w:before="0" w:after="120"/>
        <w:jc w:val="center"/>
        <w:rPr>
          <w:b/>
        </w:rPr>
      </w:pPr>
      <w:r w:rsidRPr="009C085A">
        <w:rPr>
          <w:b/>
        </w:rPr>
        <w:t>INVITATION TO TENDER FOR ‘’DEVELOP HANDBOOK FOR ENVIRONMENTAL EDUCATION AND PROVIDE EDUCATORS TO CONDUCT ENVIRONMENTAL EDUCATION ACTIVITIES FOR CHILDREN’’</w:t>
      </w:r>
    </w:p>
    <w:p w14:paraId="366B41A7" w14:textId="77777777" w:rsidR="00662750" w:rsidRPr="009C085A" w:rsidRDefault="00662750" w:rsidP="00521AD6">
      <w:pPr>
        <w:spacing w:before="0" w:after="120"/>
        <w:jc w:val="center"/>
        <w:rPr>
          <w:b/>
        </w:rPr>
      </w:pPr>
      <w:r w:rsidRPr="009C085A">
        <w:rPr>
          <w:b/>
        </w:rPr>
        <w:t xml:space="preserve">Location: City of </w:t>
      </w:r>
      <w:proofErr w:type="spellStart"/>
      <w:r w:rsidRPr="009C085A">
        <w:rPr>
          <w:b/>
        </w:rPr>
        <w:t>Niš</w:t>
      </w:r>
      <w:proofErr w:type="spellEnd"/>
      <w:r w:rsidRPr="009C085A">
        <w:rPr>
          <w:b/>
        </w:rPr>
        <w:t xml:space="preserve">, </w:t>
      </w:r>
      <w:bookmarkStart w:id="0" w:name="_Hlk36028972"/>
      <w:proofErr w:type="spellStart"/>
      <w:r w:rsidRPr="009C085A">
        <w:rPr>
          <w:b/>
        </w:rPr>
        <w:t>Nišava</w:t>
      </w:r>
      <w:proofErr w:type="spellEnd"/>
      <w:r w:rsidRPr="009C085A">
        <w:rPr>
          <w:b/>
        </w:rPr>
        <w:t xml:space="preserve"> district, </w:t>
      </w:r>
      <w:bookmarkEnd w:id="0"/>
      <w:r w:rsidRPr="009C085A">
        <w:rPr>
          <w:b/>
        </w:rPr>
        <w:t>Republic of Serbia</w:t>
      </w:r>
    </w:p>
    <w:p w14:paraId="4BC2799C" w14:textId="77777777" w:rsidR="00662750" w:rsidRPr="009C085A" w:rsidRDefault="00662750" w:rsidP="00521AD6">
      <w:pPr>
        <w:spacing w:before="0" w:after="120"/>
        <w:ind w:left="709" w:hanging="349"/>
        <w:outlineLvl w:val="0"/>
        <w:rPr>
          <w:rStyle w:val="Strong"/>
          <w:sz w:val="22"/>
        </w:rPr>
      </w:pPr>
    </w:p>
    <w:p w14:paraId="7EC03C9F" w14:textId="77777777" w:rsidR="00662750" w:rsidRPr="009C085A" w:rsidRDefault="00662750" w:rsidP="00521AD6">
      <w:pPr>
        <w:spacing w:before="0" w:after="120"/>
        <w:ind w:left="709" w:hanging="349"/>
        <w:outlineLvl w:val="0"/>
        <w:rPr>
          <w:sz w:val="22"/>
        </w:rPr>
      </w:pPr>
      <w:r w:rsidRPr="009C085A">
        <w:rPr>
          <w:rStyle w:val="Strong"/>
          <w:sz w:val="22"/>
        </w:rPr>
        <w:t>1.</w:t>
      </w:r>
      <w:r w:rsidRPr="009C085A">
        <w:rPr>
          <w:rStyle w:val="Strong"/>
          <w:sz w:val="22"/>
        </w:rPr>
        <w:tab/>
        <w:t>Publication reference</w:t>
      </w:r>
    </w:p>
    <w:p w14:paraId="2FE28FA2" w14:textId="77777777" w:rsidR="00662750" w:rsidRPr="009C085A" w:rsidRDefault="00662750" w:rsidP="00521AD6">
      <w:pPr>
        <w:spacing w:before="0" w:after="120"/>
        <w:ind w:left="709" w:hanging="349"/>
        <w:outlineLvl w:val="0"/>
        <w:rPr>
          <w:b/>
          <w:sz w:val="22"/>
          <w:shd w:val="clear" w:color="auto" w:fill="FFFFFF"/>
        </w:rPr>
      </w:pPr>
      <w:r w:rsidRPr="009C085A">
        <w:rPr>
          <w:b/>
          <w:sz w:val="22"/>
          <w:shd w:val="clear" w:color="auto" w:fill="FFFFFF"/>
        </w:rPr>
        <w:t>CB007.2.32.151/PP2/TD1</w:t>
      </w:r>
    </w:p>
    <w:p w14:paraId="66F78E9C" w14:textId="77777777" w:rsidR="006F5FD0" w:rsidRPr="009C085A" w:rsidRDefault="007727F3" w:rsidP="00521AD6">
      <w:pPr>
        <w:spacing w:before="0" w:after="120"/>
        <w:ind w:left="709" w:hanging="349"/>
        <w:outlineLvl w:val="0"/>
        <w:rPr>
          <w:sz w:val="22"/>
        </w:rPr>
      </w:pPr>
      <w:r w:rsidRPr="009C085A">
        <w:rPr>
          <w:rStyle w:val="Strong"/>
          <w:sz w:val="22"/>
        </w:rPr>
        <w:t>2.</w:t>
      </w:r>
      <w:r w:rsidR="00584BF4" w:rsidRPr="009C085A">
        <w:rPr>
          <w:rStyle w:val="Strong"/>
          <w:sz w:val="22"/>
        </w:rPr>
        <w:tab/>
      </w:r>
      <w:r w:rsidR="006F5FD0" w:rsidRPr="009C085A">
        <w:rPr>
          <w:rStyle w:val="Strong"/>
          <w:sz w:val="22"/>
        </w:rPr>
        <w:t>Procedure</w:t>
      </w:r>
    </w:p>
    <w:p w14:paraId="4226E9C3" w14:textId="1D6A72D8" w:rsidR="006F5FD0" w:rsidRPr="009C085A" w:rsidRDefault="00662750" w:rsidP="00521AD6">
      <w:pPr>
        <w:pStyle w:val="Blockquote"/>
        <w:spacing w:before="0" w:after="120"/>
        <w:ind w:left="180"/>
        <w:jc w:val="both"/>
        <w:rPr>
          <w:sz w:val="22"/>
        </w:rPr>
      </w:pPr>
      <w:r w:rsidRPr="009C085A">
        <w:rPr>
          <w:sz w:val="22"/>
        </w:rPr>
        <w:t xml:space="preserve">  </w:t>
      </w:r>
      <w:r w:rsidR="00AD1E4D" w:rsidRPr="009C085A">
        <w:rPr>
          <w:sz w:val="22"/>
        </w:rPr>
        <w:t>Simplified</w:t>
      </w:r>
      <w:r w:rsidR="00584BF4" w:rsidRPr="009C085A">
        <w:rPr>
          <w:sz w:val="22"/>
        </w:rPr>
        <w:t xml:space="preserve"> </w:t>
      </w:r>
    </w:p>
    <w:p w14:paraId="69E2B7AD" w14:textId="77777777" w:rsidR="00971962" w:rsidRPr="009C085A" w:rsidRDefault="006F5FD0" w:rsidP="00521AD6">
      <w:pPr>
        <w:spacing w:before="0" w:after="120"/>
        <w:ind w:left="709" w:hanging="349"/>
        <w:outlineLvl w:val="0"/>
        <w:rPr>
          <w:b/>
          <w:sz w:val="22"/>
        </w:rPr>
      </w:pPr>
      <w:r w:rsidRPr="009C085A">
        <w:rPr>
          <w:rStyle w:val="Strong"/>
          <w:sz w:val="22"/>
        </w:rPr>
        <w:t xml:space="preserve">3. </w:t>
      </w:r>
      <w:r w:rsidR="00584BF4" w:rsidRPr="009C085A">
        <w:rPr>
          <w:rStyle w:val="Strong"/>
          <w:sz w:val="22"/>
        </w:rPr>
        <w:tab/>
      </w:r>
      <w:r w:rsidRPr="009C085A">
        <w:rPr>
          <w:rStyle w:val="Strong"/>
          <w:sz w:val="22"/>
        </w:rPr>
        <w:t>Programme</w:t>
      </w:r>
      <w:r w:rsidR="00971962" w:rsidRPr="009C085A">
        <w:rPr>
          <w:rStyle w:val="Strong"/>
          <w:sz w:val="22"/>
        </w:rPr>
        <w:t xml:space="preserve"> title</w:t>
      </w:r>
    </w:p>
    <w:p w14:paraId="418DF659" w14:textId="4115285B" w:rsidR="00662750" w:rsidRPr="009C085A" w:rsidRDefault="00662750" w:rsidP="00521AD6">
      <w:pPr>
        <w:pStyle w:val="PRAGHeading2"/>
        <w:numPr>
          <w:ilvl w:val="0"/>
          <w:numId w:val="0"/>
        </w:numPr>
        <w:spacing w:before="0" w:after="120"/>
        <w:ind w:left="357" w:right="357"/>
        <w:rPr>
          <w:sz w:val="22"/>
        </w:rPr>
      </w:pPr>
      <w:r w:rsidRPr="009C085A">
        <w:rPr>
          <w:sz w:val="22"/>
        </w:rPr>
        <w:t>Interreg – IPA CBC Bulgaria – Serbia Programme, Call No: 2014TC16I5CB007-2018-2</w:t>
      </w:r>
    </w:p>
    <w:p w14:paraId="4B443A7E" w14:textId="77777777" w:rsidR="006F5FD0" w:rsidRPr="009C085A" w:rsidRDefault="006F5FD0" w:rsidP="00521AD6">
      <w:pPr>
        <w:spacing w:before="0" w:after="120"/>
        <w:ind w:left="709" w:hanging="349"/>
        <w:outlineLvl w:val="0"/>
        <w:rPr>
          <w:sz w:val="22"/>
        </w:rPr>
      </w:pPr>
      <w:r w:rsidRPr="009C085A">
        <w:rPr>
          <w:rStyle w:val="Strong"/>
          <w:sz w:val="22"/>
        </w:rPr>
        <w:t xml:space="preserve">4. </w:t>
      </w:r>
      <w:r w:rsidR="00584BF4" w:rsidRPr="009C085A">
        <w:rPr>
          <w:rStyle w:val="Strong"/>
          <w:sz w:val="22"/>
        </w:rPr>
        <w:tab/>
      </w:r>
      <w:r w:rsidRPr="009C085A">
        <w:rPr>
          <w:rStyle w:val="Strong"/>
          <w:sz w:val="22"/>
        </w:rPr>
        <w:t>Financing</w:t>
      </w:r>
    </w:p>
    <w:p w14:paraId="214C032F" w14:textId="3D7D46A5" w:rsidR="00662750" w:rsidRPr="009C085A" w:rsidRDefault="00662750" w:rsidP="00521AD6">
      <w:pPr>
        <w:shd w:val="clear" w:color="auto" w:fill="FFFFFF"/>
        <w:spacing w:before="0" w:after="120"/>
        <w:ind w:left="360"/>
        <w:jc w:val="both"/>
        <w:rPr>
          <w:sz w:val="22"/>
        </w:rPr>
      </w:pPr>
      <w:r w:rsidRPr="009C085A">
        <w:rPr>
          <w:rStyle w:val="Emphasis"/>
          <w:i w:val="0"/>
          <w:sz w:val="22"/>
        </w:rPr>
        <w:t xml:space="preserve">The project </w:t>
      </w:r>
      <w:r w:rsidRPr="009C085A">
        <w:rPr>
          <w:sz w:val="22"/>
        </w:rPr>
        <w:t>"</w:t>
      </w:r>
      <w:r w:rsidRPr="009C085A">
        <w:rPr>
          <w:snapToGrid/>
          <w:sz w:val="22"/>
          <w:lang w:eastAsia="sr-Latn-RS"/>
        </w:rPr>
        <w:t>Environmental education - a bridge for sustainable development of the cross border region</w:t>
      </w:r>
      <w:r w:rsidRPr="009C085A">
        <w:rPr>
          <w:sz w:val="22"/>
        </w:rPr>
        <w:t xml:space="preserve">", is co-funded by the European Union, through </w:t>
      </w:r>
      <w:r w:rsidRPr="009C085A">
        <w:rPr>
          <w:sz w:val="22"/>
          <w:lang w:val="it-IT"/>
        </w:rPr>
        <w:t xml:space="preserve">Interreg – IPA CBC Bulgaria – Serbia Programme 2014-2020, </w:t>
      </w:r>
      <w:r w:rsidRPr="009C085A">
        <w:rPr>
          <w:sz w:val="22"/>
        </w:rPr>
        <w:t>Contract ref. No. RD-02-29-286/17.12.2019, Budget line BL</w:t>
      </w:r>
      <w:r w:rsidR="00D9693F" w:rsidRPr="009C085A">
        <w:rPr>
          <w:sz w:val="22"/>
        </w:rPr>
        <w:t xml:space="preserve"> </w:t>
      </w:r>
      <w:r w:rsidRPr="009C085A">
        <w:rPr>
          <w:sz w:val="22"/>
        </w:rPr>
        <w:t>4.9.</w:t>
      </w:r>
      <w:r w:rsidR="00E10408" w:rsidRPr="009C085A">
        <w:rPr>
          <w:sz w:val="22"/>
        </w:rPr>
        <w:t xml:space="preserve"> and 4.10.</w:t>
      </w:r>
    </w:p>
    <w:p w14:paraId="671345C0" w14:textId="77777777" w:rsidR="006F5FD0" w:rsidRPr="009C085A" w:rsidRDefault="006F5FD0" w:rsidP="00521AD6">
      <w:pPr>
        <w:spacing w:before="0" w:after="120"/>
        <w:ind w:left="709" w:hanging="349"/>
        <w:outlineLvl w:val="0"/>
        <w:rPr>
          <w:sz w:val="22"/>
        </w:rPr>
      </w:pPr>
      <w:r w:rsidRPr="009C085A">
        <w:rPr>
          <w:rStyle w:val="Strong"/>
          <w:sz w:val="22"/>
        </w:rPr>
        <w:t xml:space="preserve">5. </w:t>
      </w:r>
      <w:r w:rsidR="00584BF4" w:rsidRPr="009C085A">
        <w:rPr>
          <w:rStyle w:val="Strong"/>
          <w:sz w:val="22"/>
        </w:rPr>
        <w:tab/>
      </w:r>
      <w:r w:rsidRPr="009C085A">
        <w:rPr>
          <w:rStyle w:val="Strong"/>
          <w:sz w:val="22"/>
        </w:rPr>
        <w:t xml:space="preserve">Contracting </w:t>
      </w:r>
      <w:r w:rsidR="00FE4E4B" w:rsidRPr="009C085A">
        <w:rPr>
          <w:rStyle w:val="Strong"/>
          <w:sz w:val="22"/>
        </w:rPr>
        <w:t>a</w:t>
      </w:r>
      <w:r w:rsidRPr="009C085A">
        <w:rPr>
          <w:rStyle w:val="Strong"/>
          <w:sz w:val="22"/>
        </w:rPr>
        <w:t>uthority</w:t>
      </w:r>
    </w:p>
    <w:p w14:paraId="7167CF1F" w14:textId="0B5AE7C4" w:rsidR="0037178C" w:rsidRPr="009C085A" w:rsidRDefault="0037178C" w:rsidP="00521AD6">
      <w:pPr>
        <w:spacing w:before="0" w:after="120"/>
        <w:ind w:left="357" w:right="357"/>
        <w:jc w:val="both"/>
        <w:rPr>
          <w:rStyle w:val="Emphasis"/>
          <w:i w:val="0"/>
          <w:szCs w:val="24"/>
        </w:rPr>
      </w:pPr>
      <w:r w:rsidRPr="009C085A">
        <w:rPr>
          <w:rStyle w:val="Emphasis"/>
          <w:i w:val="0"/>
          <w:sz w:val="22"/>
        </w:rPr>
        <w:t xml:space="preserve">Association of citizens PLANT, Cara </w:t>
      </w:r>
      <w:proofErr w:type="spellStart"/>
      <w:r w:rsidRPr="009C085A">
        <w:rPr>
          <w:rStyle w:val="Emphasis"/>
          <w:i w:val="0"/>
          <w:sz w:val="22"/>
        </w:rPr>
        <w:t>Dusana</w:t>
      </w:r>
      <w:proofErr w:type="spellEnd"/>
      <w:r w:rsidRPr="009C085A">
        <w:rPr>
          <w:rStyle w:val="Emphasis"/>
          <w:i w:val="0"/>
          <w:sz w:val="22"/>
        </w:rPr>
        <w:t xml:space="preserve"> 54-72, PC </w:t>
      </w:r>
      <w:proofErr w:type="spellStart"/>
      <w:r w:rsidRPr="009C085A">
        <w:rPr>
          <w:rStyle w:val="Emphasis"/>
          <w:i w:val="0"/>
          <w:sz w:val="22"/>
        </w:rPr>
        <w:t>Dušanov</w:t>
      </w:r>
      <w:proofErr w:type="spellEnd"/>
      <w:r w:rsidRPr="009C085A">
        <w:rPr>
          <w:rStyle w:val="Emphasis"/>
          <w:i w:val="0"/>
          <w:sz w:val="22"/>
        </w:rPr>
        <w:t xml:space="preserve"> bazar, </w:t>
      </w:r>
      <w:proofErr w:type="spellStart"/>
      <w:r w:rsidRPr="009C085A">
        <w:rPr>
          <w:rStyle w:val="Emphasis"/>
          <w:i w:val="0"/>
          <w:sz w:val="22"/>
        </w:rPr>
        <w:t>Piramida</w:t>
      </w:r>
      <w:proofErr w:type="spellEnd"/>
      <w:r w:rsidRPr="009C085A">
        <w:rPr>
          <w:rStyle w:val="Emphasis"/>
          <w:i w:val="0"/>
          <w:sz w:val="22"/>
        </w:rPr>
        <w:t xml:space="preserve">, II sprat, local </w:t>
      </w:r>
      <w:r w:rsidRPr="009C085A">
        <w:rPr>
          <w:rStyle w:val="Emphasis"/>
          <w:i w:val="0"/>
          <w:szCs w:val="24"/>
        </w:rPr>
        <w:t xml:space="preserve">212, 18000 </w:t>
      </w:r>
      <w:proofErr w:type="spellStart"/>
      <w:r w:rsidRPr="009C085A">
        <w:rPr>
          <w:rStyle w:val="Emphasis"/>
          <w:i w:val="0"/>
          <w:szCs w:val="24"/>
        </w:rPr>
        <w:t>Niš</w:t>
      </w:r>
      <w:proofErr w:type="spellEnd"/>
      <w:r w:rsidRPr="009C085A">
        <w:rPr>
          <w:rStyle w:val="Emphasis"/>
          <w:i w:val="0"/>
          <w:szCs w:val="24"/>
        </w:rPr>
        <w:t>, Republic of Serbia</w:t>
      </w:r>
    </w:p>
    <w:p w14:paraId="397A0BEA" w14:textId="73B136A7" w:rsidR="0037178C" w:rsidRPr="009C085A" w:rsidRDefault="0037178C" w:rsidP="00521AD6">
      <w:pPr>
        <w:spacing w:before="0" w:after="120"/>
        <w:ind w:left="357" w:right="357"/>
        <w:jc w:val="both"/>
        <w:rPr>
          <w:szCs w:val="24"/>
        </w:rPr>
      </w:pPr>
      <w:r w:rsidRPr="009C085A">
        <w:rPr>
          <w:rStyle w:val="Emphasis"/>
          <w:i w:val="0"/>
          <w:szCs w:val="24"/>
        </w:rPr>
        <w:t xml:space="preserve">e-mail: </w:t>
      </w:r>
      <w:hyperlink r:id="rId8" w:tgtFrame="_blank" w:history="1">
        <w:r w:rsidRPr="009C085A">
          <w:rPr>
            <w:rStyle w:val="Hyperlink"/>
            <w:color w:val="auto"/>
            <w:szCs w:val="24"/>
            <w:shd w:val="clear" w:color="auto" w:fill="FFFFFF"/>
          </w:rPr>
          <w:t>udruzenjeplant@gmail.com</w:t>
        </w:r>
      </w:hyperlink>
    </w:p>
    <w:p w14:paraId="708A9B34" w14:textId="7D9A76AB" w:rsidR="0037178C" w:rsidRPr="009C085A" w:rsidRDefault="0037178C" w:rsidP="00521AD6">
      <w:pPr>
        <w:spacing w:before="0" w:after="120"/>
        <w:ind w:left="357" w:right="357"/>
        <w:jc w:val="both"/>
        <w:rPr>
          <w:rStyle w:val="Emphasis"/>
          <w:i w:val="0"/>
          <w:szCs w:val="24"/>
        </w:rPr>
      </w:pPr>
      <w:r w:rsidRPr="009C085A">
        <w:rPr>
          <w:szCs w:val="24"/>
        </w:rPr>
        <w:t xml:space="preserve">Contact person: </w:t>
      </w:r>
      <w:proofErr w:type="spellStart"/>
      <w:r w:rsidRPr="009C085A">
        <w:rPr>
          <w:szCs w:val="24"/>
        </w:rPr>
        <w:t>Dragana</w:t>
      </w:r>
      <w:proofErr w:type="spellEnd"/>
      <w:r w:rsidRPr="009C085A">
        <w:rPr>
          <w:szCs w:val="24"/>
        </w:rPr>
        <w:t xml:space="preserve"> </w:t>
      </w:r>
      <w:proofErr w:type="spellStart"/>
      <w:r w:rsidRPr="009C085A">
        <w:rPr>
          <w:szCs w:val="24"/>
        </w:rPr>
        <w:t>Vukadinović</w:t>
      </w:r>
      <w:proofErr w:type="spellEnd"/>
    </w:p>
    <w:p w14:paraId="3E1918DB" w14:textId="77777777" w:rsidR="006F5FD0" w:rsidRPr="009C085A" w:rsidRDefault="00A22E4B" w:rsidP="00521AD6">
      <w:pPr>
        <w:spacing w:before="0" w:after="120"/>
        <w:rPr>
          <w:sz w:val="22"/>
        </w:rPr>
      </w:pPr>
      <w:r w:rsidRPr="009C085A">
        <w:rPr>
          <w:snapToGrid/>
          <w:sz w:val="22"/>
        </w:rPr>
        <w:pict w14:anchorId="31A6E41F">
          <v:line id="_x0000_s1027" style="position:absolute;z-index:1" from="0,12pt" to="468pt,12.05pt" o:allowincell="f" strokecolor="#d4d4d4" strokeweight="1.75pt">
            <v:shadow on="t" origin=",32385f" offset="0,-1pt"/>
          </v:line>
        </w:pict>
      </w:r>
    </w:p>
    <w:p w14:paraId="63DB54A3" w14:textId="77777777" w:rsidR="006F5FD0" w:rsidRPr="009C085A" w:rsidRDefault="006F5FD0" w:rsidP="00521AD6">
      <w:pPr>
        <w:spacing w:before="0" w:after="120"/>
        <w:jc w:val="center"/>
        <w:rPr>
          <w:sz w:val="28"/>
          <w:szCs w:val="28"/>
        </w:rPr>
      </w:pPr>
      <w:r w:rsidRPr="009C085A">
        <w:rPr>
          <w:rStyle w:val="Strong"/>
          <w:sz w:val="28"/>
          <w:szCs w:val="28"/>
        </w:rPr>
        <w:t>CONTRACT SPECIFICATION</w:t>
      </w:r>
    </w:p>
    <w:p w14:paraId="704ACB33" w14:textId="77777777" w:rsidR="006F5FD0" w:rsidRPr="009C085A" w:rsidRDefault="006F5FD0" w:rsidP="00521AD6">
      <w:pPr>
        <w:spacing w:before="0" w:after="120"/>
        <w:ind w:left="709" w:hanging="349"/>
        <w:outlineLvl w:val="0"/>
        <w:rPr>
          <w:sz w:val="22"/>
        </w:rPr>
      </w:pPr>
      <w:r w:rsidRPr="009C085A">
        <w:rPr>
          <w:rStyle w:val="Strong"/>
          <w:sz w:val="22"/>
        </w:rPr>
        <w:t xml:space="preserve">6. </w:t>
      </w:r>
      <w:r w:rsidR="00584BF4" w:rsidRPr="009C085A">
        <w:rPr>
          <w:rStyle w:val="Strong"/>
          <w:sz w:val="22"/>
        </w:rPr>
        <w:tab/>
      </w:r>
      <w:r w:rsidRPr="009C085A">
        <w:rPr>
          <w:rStyle w:val="Strong"/>
          <w:sz w:val="22"/>
        </w:rPr>
        <w:t>Nature of contract</w:t>
      </w:r>
    </w:p>
    <w:p w14:paraId="6275D420" w14:textId="77777777" w:rsidR="0037178C" w:rsidRPr="009C085A" w:rsidRDefault="0037178C" w:rsidP="00521AD6">
      <w:pPr>
        <w:pStyle w:val="Blockquote"/>
        <w:spacing w:before="0" w:after="120"/>
        <w:ind w:left="709"/>
        <w:jc w:val="both"/>
        <w:rPr>
          <w:i/>
          <w:iCs/>
          <w:snapToGrid/>
          <w:sz w:val="22"/>
          <w:lang w:val="en-US" w:eastAsia="en-US"/>
        </w:rPr>
      </w:pPr>
      <w:r w:rsidRPr="009C085A">
        <w:rPr>
          <w:rStyle w:val="Emphasis"/>
          <w:i w:val="0"/>
          <w:iCs/>
          <w:sz w:val="22"/>
        </w:rPr>
        <w:t>Global price</w:t>
      </w:r>
    </w:p>
    <w:p w14:paraId="5A7624A5" w14:textId="77777777" w:rsidR="006F5FD0" w:rsidRPr="009C085A" w:rsidRDefault="006F5FD0" w:rsidP="00521AD6">
      <w:pPr>
        <w:spacing w:before="0" w:after="120"/>
        <w:ind w:left="709" w:hanging="352"/>
        <w:outlineLvl w:val="0"/>
        <w:rPr>
          <w:sz w:val="22"/>
        </w:rPr>
      </w:pPr>
      <w:r w:rsidRPr="009C085A">
        <w:rPr>
          <w:rStyle w:val="Strong"/>
          <w:sz w:val="22"/>
        </w:rPr>
        <w:t xml:space="preserve">7. </w:t>
      </w:r>
      <w:r w:rsidR="00584BF4" w:rsidRPr="009C085A">
        <w:rPr>
          <w:rStyle w:val="Strong"/>
          <w:sz w:val="22"/>
        </w:rPr>
        <w:tab/>
      </w:r>
      <w:r w:rsidRPr="009C085A">
        <w:rPr>
          <w:rStyle w:val="Strong"/>
          <w:sz w:val="22"/>
        </w:rPr>
        <w:t>Contract description</w:t>
      </w:r>
    </w:p>
    <w:p w14:paraId="3B04974A" w14:textId="77777777" w:rsidR="0050748F" w:rsidRPr="009C085A" w:rsidRDefault="0037178C" w:rsidP="00521AD6">
      <w:pPr>
        <w:spacing w:before="0" w:after="120"/>
        <w:jc w:val="both"/>
        <w:rPr>
          <w:rStyle w:val="FontStyle14"/>
          <w:rFonts w:ascii="Times New Roman" w:hAnsi="Times New Roman" w:cs="Times New Roman"/>
          <w:b w:val="0"/>
          <w:bCs w:val="0"/>
        </w:rPr>
      </w:pPr>
      <w:r w:rsidRPr="009C085A">
        <w:rPr>
          <w:szCs w:val="24"/>
        </w:rPr>
        <w:t>The subject of this contract is to prepare handbook that will</w:t>
      </w:r>
      <w:r w:rsidRPr="009C085A">
        <w:rPr>
          <w:rStyle w:val="FontStyle14"/>
          <w:rFonts w:ascii="Times New Roman" w:hAnsi="Times New Roman" w:cs="Times New Roman"/>
        </w:rPr>
        <w:t xml:space="preserve"> </w:t>
      </w:r>
      <w:r w:rsidRPr="009C085A">
        <w:rPr>
          <w:rStyle w:val="FontStyle14"/>
          <w:rFonts w:ascii="Times New Roman" w:hAnsi="Times New Roman" w:cs="Times New Roman"/>
          <w:b w:val="0"/>
          <w:bCs w:val="0"/>
        </w:rPr>
        <w:t xml:space="preserve">provide the necessary knowledge and tools to educators to apply the principles of environmental education. Also, it should improve knowledge and skills to children from kindergartens to schools to understand how natural environments function and how people can affect the environment through our behaviour. </w:t>
      </w:r>
    </w:p>
    <w:p w14:paraId="0168C349" w14:textId="0256B3DB" w:rsidR="006F5FD0" w:rsidRPr="009C085A" w:rsidRDefault="0050748F" w:rsidP="00521AD6">
      <w:pPr>
        <w:spacing w:before="0" w:after="120"/>
        <w:jc w:val="both"/>
        <w:rPr>
          <w:szCs w:val="24"/>
        </w:rPr>
      </w:pPr>
      <w:r w:rsidRPr="009C085A">
        <w:rPr>
          <w:rStyle w:val="FontStyle13"/>
          <w:rFonts w:ascii="Times New Roman" w:hAnsi="Times New Roman" w:cs="Times New Roman"/>
          <w:b w:val="0"/>
          <w:bCs w:val="0"/>
          <w:i w:val="0"/>
          <w:iCs w:val="0"/>
        </w:rPr>
        <w:t>Based on the developed handbook for environmental education, 4 experts will visit 12 Serbian schools as well as 5 Serbian kindergartens to give interactive presentations/ play games on the topics from the handbook. All events will take place both inside and outdoors. They will start with interactive presentations/film projections. Then the children will be divided into age specific groups and will play games with the educators.</w:t>
      </w:r>
    </w:p>
    <w:p w14:paraId="2B187441" w14:textId="77777777" w:rsidR="006F5FD0" w:rsidRPr="009C085A" w:rsidRDefault="006F5FD0" w:rsidP="00521AD6">
      <w:pPr>
        <w:spacing w:before="0" w:after="120"/>
        <w:ind w:left="709" w:hanging="349"/>
        <w:outlineLvl w:val="0"/>
        <w:rPr>
          <w:sz w:val="22"/>
        </w:rPr>
      </w:pPr>
      <w:r w:rsidRPr="009C085A">
        <w:rPr>
          <w:rStyle w:val="Strong"/>
          <w:sz w:val="22"/>
        </w:rPr>
        <w:t xml:space="preserve">8. </w:t>
      </w:r>
      <w:r w:rsidR="00584BF4" w:rsidRPr="009C085A">
        <w:rPr>
          <w:rStyle w:val="Strong"/>
          <w:sz w:val="22"/>
        </w:rPr>
        <w:tab/>
      </w:r>
      <w:r w:rsidRPr="009C085A">
        <w:rPr>
          <w:rStyle w:val="Strong"/>
          <w:sz w:val="22"/>
        </w:rPr>
        <w:t>Number and titles of lots</w:t>
      </w:r>
    </w:p>
    <w:p w14:paraId="1B5ABA6B" w14:textId="77777777" w:rsidR="0050748F" w:rsidRPr="009C085A" w:rsidRDefault="0050748F" w:rsidP="00521AD6">
      <w:pPr>
        <w:pStyle w:val="Blockquote"/>
        <w:spacing w:before="0" w:after="120"/>
        <w:ind w:left="709"/>
        <w:jc w:val="both"/>
        <w:rPr>
          <w:rStyle w:val="Emphasis"/>
          <w:i w:val="0"/>
          <w:iCs/>
          <w:sz w:val="22"/>
          <w:lang w:val="en-US" w:eastAsia="en-US"/>
        </w:rPr>
      </w:pPr>
      <w:r w:rsidRPr="009C085A">
        <w:rPr>
          <w:rStyle w:val="Emphasis"/>
          <w:i w:val="0"/>
          <w:iCs/>
          <w:sz w:val="22"/>
        </w:rPr>
        <w:t>One lot only.</w:t>
      </w:r>
    </w:p>
    <w:p w14:paraId="3ECC1DF5" w14:textId="77777777" w:rsidR="006F5FD0" w:rsidRPr="009C085A" w:rsidRDefault="006F5FD0" w:rsidP="00521AD6">
      <w:pPr>
        <w:spacing w:before="0" w:after="120"/>
        <w:ind w:left="709" w:hanging="349"/>
        <w:outlineLvl w:val="0"/>
        <w:rPr>
          <w:rStyle w:val="Strong"/>
          <w:sz w:val="22"/>
        </w:rPr>
      </w:pPr>
      <w:r w:rsidRPr="009C085A">
        <w:rPr>
          <w:rStyle w:val="Strong"/>
          <w:sz w:val="22"/>
        </w:rPr>
        <w:t xml:space="preserve">9. </w:t>
      </w:r>
      <w:r w:rsidR="00584BF4" w:rsidRPr="009C085A">
        <w:rPr>
          <w:rStyle w:val="Strong"/>
          <w:sz w:val="22"/>
        </w:rPr>
        <w:tab/>
      </w:r>
      <w:r w:rsidRPr="009C085A">
        <w:rPr>
          <w:rStyle w:val="Strong"/>
          <w:sz w:val="22"/>
        </w:rPr>
        <w:t>Maximum budget</w:t>
      </w:r>
    </w:p>
    <w:p w14:paraId="592067FE" w14:textId="78FBCB3C" w:rsidR="0050748F" w:rsidRPr="009C085A" w:rsidRDefault="0050748F" w:rsidP="00521AD6">
      <w:pPr>
        <w:pStyle w:val="Blockquote"/>
        <w:spacing w:before="0" w:after="120"/>
        <w:ind w:left="709" w:right="0"/>
        <w:jc w:val="both"/>
        <w:rPr>
          <w:sz w:val="22"/>
        </w:rPr>
      </w:pPr>
      <w:r w:rsidRPr="009C085A">
        <w:rPr>
          <w:sz w:val="22"/>
        </w:rPr>
        <w:t xml:space="preserve">EUR 20,870 </w:t>
      </w:r>
      <w:bookmarkStart w:id="1" w:name="_Hlk42712629"/>
      <w:r w:rsidRPr="009C085A">
        <w:rPr>
          <w:sz w:val="22"/>
        </w:rPr>
        <w:t>(VAT excluded)</w:t>
      </w:r>
      <w:bookmarkEnd w:id="1"/>
    </w:p>
    <w:p w14:paraId="186A6336" w14:textId="77777777" w:rsidR="006F5FD0" w:rsidRPr="009C085A" w:rsidRDefault="00A22E4B" w:rsidP="00521AD6">
      <w:pPr>
        <w:pStyle w:val="Blockquote"/>
        <w:spacing w:before="0" w:after="120"/>
        <w:jc w:val="both"/>
        <w:rPr>
          <w:sz w:val="22"/>
        </w:rPr>
      </w:pPr>
      <w:r w:rsidRPr="009C085A">
        <w:rPr>
          <w:snapToGrid/>
          <w:sz w:val="22"/>
        </w:rPr>
        <w:lastRenderedPageBreak/>
        <w:pict w14:anchorId="6A8A55CC">
          <v:line id="_x0000_s1028" style="position:absolute;left:0;text-align:left;z-index:2" from="-1.05pt,17.55pt" to="466.95pt,17.6pt" o:allowincell="f" strokecolor="#d4d4d4" strokeweight="1.75pt">
            <v:shadow on="t" origin=",32385f" offset="0,-1pt"/>
          </v:line>
        </w:pict>
      </w:r>
    </w:p>
    <w:p w14:paraId="446CCEAE" w14:textId="77777777" w:rsidR="006F5FD0" w:rsidRPr="009C085A" w:rsidRDefault="006F5FD0" w:rsidP="00521AD6">
      <w:pPr>
        <w:spacing w:before="0" w:after="120"/>
        <w:jc w:val="center"/>
        <w:rPr>
          <w:sz w:val="28"/>
          <w:szCs w:val="28"/>
        </w:rPr>
      </w:pPr>
      <w:r w:rsidRPr="009C085A">
        <w:rPr>
          <w:rStyle w:val="Strong"/>
          <w:sz w:val="28"/>
          <w:szCs w:val="28"/>
        </w:rPr>
        <w:t>CONDITIONS OF PARTICIPATION</w:t>
      </w:r>
    </w:p>
    <w:p w14:paraId="1D41CEAB" w14:textId="77777777" w:rsidR="006F5FD0" w:rsidRPr="009C085A" w:rsidRDefault="006F5FD0" w:rsidP="00521AD6">
      <w:pPr>
        <w:spacing w:before="0" w:after="120"/>
        <w:ind w:left="709" w:hanging="349"/>
        <w:outlineLvl w:val="0"/>
        <w:rPr>
          <w:sz w:val="22"/>
        </w:rPr>
      </w:pPr>
      <w:r w:rsidRPr="009C085A">
        <w:rPr>
          <w:rStyle w:val="Strong"/>
          <w:sz w:val="22"/>
        </w:rPr>
        <w:t>1</w:t>
      </w:r>
      <w:r w:rsidR="00632BDC" w:rsidRPr="009C085A">
        <w:rPr>
          <w:rStyle w:val="Strong"/>
          <w:sz w:val="22"/>
        </w:rPr>
        <w:t>0</w:t>
      </w:r>
      <w:r w:rsidRPr="009C085A">
        <w:rPr>
          <w:rStyle w:val="Strong"/>
          <w:sz w:val="22"/>
        </w:rPr>
        <w:t xml:space="preserve">. </w:t>
      </w:r>
      <w:r w:rsidR="00584BF4" w:rsidRPr="009C085A">
        <w:rPr>
          <w:rStyle w:val="Strong"/>
          <w:sz w:val="22"/>
        </w:rPr>
        <w:tab/>
      </w:r>
      <w:r w:rsidRPr="009C085A">
        <w:rPr>
          <w:rStyle w:val="Strong"/>
          <w:sz w:val="22"/>
        </w:rPr>
        <w:t>Eligibility</w:t>
      </w:r>
    </w:p>
    <w:p w14:paraId="00A2275A" w14:textId="5F0B0F5E" w:rsidR="00D93082" w:rsidRPr="009C085A" w:rsidRDefault="00D93082" w:rsidP="00521AD6">
      <w:pPr>
        <w:widowControl/>
        <w:spacing w:before="0" w:after="120"/>
        <w:ind w:left="426"/>
        <w:jc w:val="both"/>
        <w:rPr>
          <w:sz w:val="22"/>
        </w:rPr>
      </w:pPr>
      <w:r w:rsidRPr="009C085A">
        <w:rPr>
          <w:sz w:val="22"/>
        </w:rPr>
        <w:t xml:space="preserve">Participation is open to all </w:t>
      </w:r>
      <w:r w:rsidRPr="009C085A">
        <w:rPr>
          <w:rFonts w:eastAsia="Calibri" w:cs="Arial"/>
          <w:szCs w:val="24"/>
        </w:rPr>
        <w:t xml:space="preserve">natural persons who are nationals of and </w:t>
      </w:r>
      <w:r w:rsidRPr="009C085A">
        <w:rPr>
          <w:sz w:val="22"/>
        </w:rPr>
        <w:t xml:space="preserve">legal persons [participating either individually or in a grouping (consortium) of tenderers] which are effectively established in a  Member State of the European Union or in a eligible country or territory  as defined under </w:t>
      </w:r>
      <w:r w:rsidRPr="009C085A">
        <w:rPr>
          <w:rFonts w:eastAsia="Calibri" w:cs="Arial"/>
          <w:bCs/>
          <w:szCs w:val="24"/>
        </w:rPr>
        <w:t xml:space="preserve">the Regulation </w:t>
      </w:r>
      <w:r w:rsidRPr="009C085A">
        <w:rPr>
          <w:szCs w:val="24"/>
        </w:rPr>
        <w:t xml:space="preserve">(EU) </w:t>
      </w:r>
      <w:r w:rsidR="00FE4E4B" w:rsidRPr="009C085A">
        <w:rPr>
          <w:szCs w:val="24"/>
        </w:rPr>
        <w:t>No </w:t>
      </w:r>
      <w:r w:rsidRPr="009C085A">
        <w:rPr>
          <w:rFonts w:eastAsia="MS Mincho"/>
          <w:noProof/>
          <w:szCs w:val="24"/>
          <w:lang w:eastAsia="ja-JP"/>
        </w:rPr>
        <w:t xml:space="preserve">236/2014 </w:t>
      </w:r>
      <w:r w:rsidRPr="009C085A">
        <w:rPr>
          <w:rFonts w:eastAsia="Calibri" w:cs="Arial"/>
          <w:bCs/>
          <w:szCs w:val="24"/>
        </w:rPr>
        <w:t xml:space="preserve">establishing common rules and procedures for the implementation of the Union's instruments for external action (CIR) </w:t>
      </w:r>
      <w:r w:rsidRPr="009C085A">
        <w:rPr>
          <w:sz w:val="22"/>
        </w:rPr>
        <w:t xml:space="preserve">for the applicable </w:t>
      </w:r>
      <w:r w:rsidR="00FE4E4B" w:rsidRPr="009C085A">
        <w:rPr>
          <w:sz w:val="22"/>
        </w:rPr>
        <w:t>i</w:t>
      </w:r>
      <w:r w:rsidRPr="009C085A">
        <w:rPr>
          <w:sz w:val="22"/>
        </w:rPr>
        <w:t>nstrument under which the contract is financed (see also heading 2</w:t>
      </w:r>
      <w:r w:rsidR="00A504E1" w:rsidRPr="009C085A">
        <w:rPr>
          <w:sz w:val="22"/>
        </w:rPr>
        <w:t>3</w:t>
      </w:r>
      <w:r w:rsidRPr="009C085A">
        <w:rPr>
          <w:sz w:val="22"/>
        </w:rPr>
        <w:t xml:space="preserve"> below)</w:t>
      </w:r>
      <w:r w:rsidRPr="009C085A">
        <w:rPr>
          <w:rFonts w:eastAsia="Calibri" w:cs="Arial"/>
          <w:szCs w:val="24"/>
        </w:rPr>
        <w:t>.</w:t>
      </w:r>
      <w:r w:rsidRPr="009C085A">
        <w:rPr>
          <w:rFonts w:eastAsia="Calibri" w:cs="Arial"/>
          <w:sz w:val="22"/>
        </w:rPr>
        <w:t xml:space="preserve"> </w:t>
      </w:r>
      <w:r w:rsidRPr="009C085A">
        <w:rPr>
          <w:sz w:val="22"/>
        </w:rPr>
        <w:t>Participation is also open to international organisations.</w:t>
      </w:r>
      <w:bookmarkStart w:id="2" w:name="_DV_M201"/>
      <w:bookmarkEnd w:id="2"/>
      <w:r w:rsidRPr="009C085A">
        <w:rPr>
          <w:sz w:val="22"/>
        </w:rPr>
        <w:t xml:space="preserve"> </w:t>
      </w:r>
    </w:p>
    <w:p w14:paraId="3243ADF5" w14:textId="77777777" w:rsidR="006F5FD0" w:rsidRPr="009C085A" w:rsidRDefault="006F5FD0" w:rsidP="00521AD6">
      <w:pPr>
        <w:spacing w:before="0" w:after="120"/>
        <w:ind w:left="709" w:hanging="349"/>
        <w:outlineLvl w:val="0"/>
        <w:rPr>
          <w:sz w:val="22"/>
        </w:rPr>
      </w:pPr>
      <w:r w:rsidRPr="009C085A">
        <w:rPr>
          <w:rStyle w:val="Strong"/>
          <w:sz w:val="22"/>
        </w:rPr>
        <w:t>1</w:t>
      </w:r>
      <w:r w:rsidR="00632BDC" w:rsidRPr="009C085A">
        <w:rPr>
          <w:rStyle w:val="Strong"/>
          <w:sz w:val="22"/>
        </w:rPr>
        <w:t>1</w:t>
      </w:r>
      <w:r w:rsidRPr="009C085A">
        <w:rPr>
          <w:rStyle w:val="Strong"/>
          <w:sz w:val="22"/>
        </w:rPr>
        <w:t xml:space="preserve">. </w:t>
      </w:r>
      <w:r w:rsidR="00584BF4" w:rsidRPr="009C085A">
        <w:rPr>
          <w:rStyle w:val="Strong"/>
          <w:sz w:val="22"/>
        </w:rPr>
        <w:tab/>
      </w:r>
      <w:r w:rsidRPr="009C085A">
        <w:rPr>
          <w:rStyle w:val="Strong"/>
          <w:sz w:val="22"/>
        </w:rPr>
        <w:t xml:space="preserve">Number of </w:t>
      </w:r>
      <w:r w:rsidR="00632BDC" w:rsidRPr="009C085A">
        <w:rPr>
          <w:rStyle w:val="Strong"/>
          <w:sz w:val="22"/>
        </w:rPr>
        <w:t>tenders</w:t>
      </w:r>
    </w:p>
    <w:p w14:paraId="59678145" w14:textId="3E3600FC" w:rsidR="00E1782A" w:rsidRPr="009C085A" w:rsidRDefault="006F5FD0" w:rsidP="00521AD6">
      <w:pPr>
        <w:pStyle w:val="Blockquote"/>
        <w:spacing w:before="0" w:after="120"/>
        <w:jc w:val="both"/>
        <w:rPr>
          <w:sz w:val="22"/>
        </w:rPr>
      </w:pPr>
      <w:r w:rsidRPr="009C085A">
        <w:rPr>
          <w:sz w:val="22"/>
        </w:rPr>
        <w:t xml:space="preserve">No more than one </w:t>
      </w:r>
      <w:r w:rsidR="00632BDC" w:rsidRPr="009C085A">
        <w:rPr>
          <w:sz w:val="22"/>
        </w:rPr>
        <w:t>tender</w:t>
      </w:r>
      <w:r w:rsidRPr="009C085A">
        <w:rPr>
          <w:sz w:val="22"/>
        </w:rPr>
        <w:t xml:space="preserve"> can be submitte</w:t>
      </w:r>
      <w:r w:rsidR="00087A72" w:rsidRPr="009C085A">
        <w:rPr>
          <w:sz w:val="22"/>
        </w:rPr>
        <w:t xml:space="preserve">d by a natural or legal person </w:t>
      </w:r>
      <w:r w:rsidRPr="009C085A">
        <w:rPr>
          <w:sz w:val="22"/>
        </w:rPr>
        <w:t xml:space="preserve">whatever the form of participation (as an individual legal entity or as leader or </w:t>
      </w:r>
      <w:r w:rsidR="003232ED" w:rsidRPr="009C085A">
        <w:rPr>
          <w:sz w:val="22"/>
        </w:rPr>
        <w:t xml:space="preserve">member </w:t>
      </w:r>
      <w:r w:rsidRPr="009C085A">
        <w:rPr>
          <w:sz w:val="22"/>
        </w:rPr>
        <w:t xml:space="preserve">of a consortium submitting a </w:t>
      </w:r>
      <w:r w:rsidR="00632BDC" w:rsidRPr="009C085A">
        <w:rPr>
          <w:sz w:val="22"/>
        </w:rPr>
        <w:t>tender</w:t>
      </w:r>
      <w:r w:rsidRPr="009C085A">
        <w:rPr>
          <w:sz w:val="22"/>
        </w:rPr>
        <w:t xml:space="preserve">).  In the event that a natural or legal person submits more than one </w:t>
      </w:r>
      <w:r w:rsidR="00632BDC" w:rsidRPr="009C085A">
        <w:rPr>
          <w:sz w:val="22"/>
        </w:rPr>
        <w:t>tender</w:t>
      </w:r>
      <w:r w:rsidRPr="009C085A">
        <w:rPr>
          <w:sz w:val="22"/>
        </w:rPr>
        <w:t xml:space="preserve">, all </w:t>
      </w:r>
      <w:r w:rsidR="00632BDC" w:rsidRPr="009C085A">
        <w:rPr>
          <w:sz w:val="22"/>
        </w:rPr>
        <w:t>tenders</w:t>
      </w:r>
      <w:r w:rsidRPr="009C085A">
        <w:rPr>
          <w:sz w:val="22"/>
        </w:rPr>
        <w:t xml:space="preserve"> in which that person has participated </w:t>
      </w:r>
      <w:r w:rsidR="00CB759D" w:rsidRPr="009C085A">
        <w:rPr>
          <w:sz w:val="22"/>
        </w:rPr>
        <w:t>will</w:t>
      </w:r>
      <w:r w:rsidRPr="009C085A">
        <w:rPr>
          <w:sz w:val="22"/>
        </w:rPr>
        <w:t xml:space="preserve"> be excluded.</w:t>
      </w:r>
      <w:r w:rsidR="00E1782A" w:rsidRPr="009C085A">
        <w:rPr>
          <w:sz w:val="22"/>
        </w:rPr>
        <w:t xml:space="preserve"> </w:t>
      </w:r>
    </w:p>
    <w:p w14:paraId="72D71CF7" w14:textId="77777777" w:rsidR="006F5FD0" w:rsidRPr="009C085A" w:rsidRDefault="006F5FD0" w:rsidP="00521AD6">
      <w:pPr>
        <w:spacing w:before="0" w:after="120"/>
        <w:ind w:left="709" w:hanging="349"/>
        <w:outlineLvl w:val="0"/>
        <w:rPr>
          <w:sz w:val="22"/>
        </w:rPr>
      </w:pPr>
      <w:r w:rsidRPr="009C085A">
        <w:rPr>
          <w:rStyle w:val="Strong"/>
          <w:sz w:val="22"/>
        </w:rPr>
        <w:t>1</w:t>
      </w:r>
      <w:r w:rsidR="00632BDC" w:rsidRPr="009C085A">
        <w:rPr>
          <w:rStyle w:val="Strong"/>
          <w:sz w:val="22"/>
        </w:rPr>
        <w:t>2</w:t>
      </w:r>
      <w:r w:rsidRPr="009C085A">
        <w:rPr>
          <w:rStyle w:val="Strong"/>
          <w:sz w:val="22"/>
        </w:rPr>
        <w:t xml:space="preserve">. </w:t>
      </w:r>
      <w:r w:rsidR="00584BF4" w:rsidRPr="009C085A">
        <w:rPr>
          <w:rStyle w:val="Strong"/>
          <w:sz w:val="22"/>
        </w:rPr>
        <w:tab/>
      </w:r>
      <w:r w:rsidRPr="009C085A">
        <w:rPr>
          <w:rStyle w:val="Strong"/>
          <w:sz w:val="22"/>
        </w:rPr>
        <w:t>Grounds for exclusion</w:t>
      </w:r>
    </w:p>
    <w:p w14:paraId="417F14F5" w14:textId="77777777" w:rsidR="006F5FD0" w:rsidRPr="009C085A" w:rsidRDefault="006F5FD0" w:rsidP="00521AD6">
      <w:pPr>
        <w:pStyle w:val="Blockquote"/>
        <w:spacing w:before="0" w:after="120"/>
        <w:jc w:val="both"/>
        <w:rPr>
          <w:sz w:val="22"/>
        </w:rPr>
      </w:pPr>
      <w:r w:rsidRPr="009C085A">
        <w:rPr>
          <w:sz w:val="22"/>
        </w:rPr>
        <w:t xml:space="preserve">As part of the </w:t>
      </w:r>
      <w:r w:rsidR="00632BDC" w:rsidRPr="009C085A">
        <w:rPr>
          <w:sz w:val="22"/>
        </w:rPr>
        <w:t>tender</w:t>
      </w:r>
      <w:r w:rsidRPr="009C085A">
        <w:rPr>
          <w:sz w:val="22"/>
        </w:rPr>
        <w:t xml:space="preserve">, </w:t>
      </w:r>
      <w:r w:rsidR="00632BDC" w:rsidRPr="009C085A">
        <w:rPr>
          <w:sz w:val="22"/>
        </w:rPr>
        <w:t>tenderers</w:t>
      </w:r>
      <w:r w:rsidRPr="009C085A">
        <w:rPr>
          <w:sz w:val="22"/>
        </w:rPr>
        <w:t xml:space="preserve"> must</w:t>
      </w:r>
      <w:r w:rsidR="00750FF8" w:rsidRPr="009C085A">
        <w:rPr>
          <w:sz w:val="22"/>
        </w:rPr>
        <w:t xml:space="preserve"> submit a </w:t>
      </w:r>
      <w:r w:rsidR="000F0F6C" w:rsidRPr="009C085A">
        <w:rPr>
          <w:sz w:val="22"/>
        </w:rPr>
        <w:t xml:space="preserve">signed </w:t>
      </w:r>
      <w:r w:rsidR="002D266E" w:rsidRPr="009C085A">
        <w:rPr>
          <w:sz w:val="22"/>
        </w:rPr>
        <w:t>declaration</w:t>
      </w:r>
      <w:r w:rsidR="000F0F6C" w:rsidRPr="009C085A">
        <w:rPr>
          <w:sz w:val="22"/>
        </w:rPr>
        <w:t>,</w:t>
      </w:r>
      <w:r w:rsidR="00750FF8" w:rsidRPr="009C085A">
        <w:rPr>
          <w:sz w:val="22"/>
        </w:rPr>
        <w:t xml:space="preserve"> </w:t>
      </w:r>
      <w:r w:rsidR="000F0F6C" w:rsidRPr="009C085A">
        <w:rPr>
          <w:sz w:val="22"/>
        </w:rPr>
        <w:t xml:space="preserve">included in the </w:t>
      </w:r>
      <w:r w:rsidR="00632BDC" w:rsidRPr="009C085A">
        <w:rPr>
          <w:sz w:val="22"/>
        </w:rPr>
        <w:t>tender</w:t>
      </w:r>
      <w:r w:rsidR="000F0F6C" w:rsidRPr="009C085A">
        <w:rPr>
          <w:sz w:val="22"/>
        </w:rPr>
        <w:t xml:space="preserve"> form, </w:t>
      </w:r>
      <w:r w:rsidR="00750FF8" w:rsidRPr="009C085A">
        <w:rPr>
          <w:sz w:val="22"/>
        </w:rPr>
        <w:t>to the effect that they are not in any of</w:t>
      </w:r>
      <w:r w:rsidRPr="009C085A">
        <w:rPr>
          <w:sz w:val="22"/>
        </w:rPr>
        <w:t xml:space="preserve"> </w:t>
      </w:r>
      <w:r w:rsidR="00A433A6" w:rsidRPr="009C085A">
        <w:rPr>
          <w:sz w:val="22"/>
        </w:rPr>
        <w:t xml:space="preserve">the </w:t>
      </w:r>
      <w:r w:rsidR="00750FF8" w:rsidRPr="009C085A">
        <w:rPr>
          <w:sz w:val="22"/>
        </w:rPr>
        <w:t xml:space="preserve">exclusion situations </w:t>
      </w:r>
      <w:r w:rsidR="00A433A6" w:rsidRPr="009C085A">
        <w:rPr>
          <w:sz w:val="22"/>
        </w:rPr>
        <w:t>listed</w:t>
      </w:r>
      <w:r w:rsidR="00750FF8" w:rsidRPr="009C085A">
        <w:rPr>
          <w:sz w:val="22"/>
        </w:rPr>
        <w:t xml:space="preserve"> </w:t>
      </w:r>
      <w:r w:rsidRPr="009C085A">
        <w:rPr>
          <w:sz w:val="22"/>
        </w:rPr>
        <w:t>in Section 2.</w:t>
      </w:r>
      <w:r w:rsidR="00513F0F" w:rsidRPr="009C085A">
        <w:rPr>
          <w:sz w:val="22"/>
        </w:rPr>
        <w:t>6</w:t>
      </w:r>
      <w:r w:rsidRPr="009C085A">
        <w:rPr>
          <w:sz w:val="22"/>
        </w:rPr>
        <w:t>.</w:t>
      </w:r>
      <w:r w:rsidR="00513F0F" w:rsidRPr="009C085A">
        <w:rPr>
          <w:sz w:val="22"/>
        </w:rPr>
        <w:t>10</w:t>
      </w:r>
      <w:r w:rsidR="001C21A2" w:rsidRPr="009C085A">
        <w:rPr>
          <w:sz w:val="22"/>
        </w:rPr>
        <w:t>.</w:t>
      </w:r>
      <w:r w:rsidR="00513F0F" w:rsidRPr="009C085A">
        <w:rPr>
          <w:sz w:val="22"/>
        </w:rPr>
        <w:t>1.</w:t>
      </w:r>
      <w:r w:rsidRPr="009C085A">
        <w:rPr>
          <w:sz w:val="22"/>
        </w:rPr>
        <w:t xml:space="preserve"> of the </w:t>
      </w:r>
      <w:r w:rsidR="00513F0F" w:rsidRPr="009C085A">
        <w:rPr>
          <w:sz w:val="22"/>
        </w:rPr>
        <w:t>p</w:t>
      </w:r>
      <w:r w:rsidRPr="009C085A">
        <w:rPr>
          <w:sz w:val="22"/>
        </w:rPr>
        <w:t xml:space="preserve">ractical </w:t>
      </w:r>
      <w:r w:rsidR="00513F0F" w:rsidRPr="009C085A">
        <w:rPr>
          <w:sz w:val="22"/>
        </w:rPr>
        <w:t>g</w:t>
      </w:r>
      <w:r w:rsidRPr="009C085A">
        <w:rPr>
          <w:sz w:val="22"/>
        </w:rPr>
        <w:t>uide</w:t>
      </w:r>
      <w:r w:rsidR="000C1101" w:rsidRPr="009C085A">
        <w:rPr>
          <w:sz w:val="22"/>
        </w:rPr>
        <w:t>.</w:t>
      </w:r>
      <w:r w:rsidRPr="009C085A">
        <w:rPr>
          <w:sz w:val="22"/>
        </w:rPr>
        <w:t xml:space="preserve"> </w:t>
      </w:r>
    </w:p>
    <w:p w14:paraId="4353E421" w14:textId="77777777" w:rsidR="0039147E" w:rsidRPr="009C085A" w:rsidRDefault="00C03AF5" w:rsidP="00521AD6">
      <w:pPr>
        <w:pStyle w:val="Blockquote"/>
        <w:spacing w:before="0" w:after="120"/>
        <w:jc w:val="both"/>
        <w:rPr>
          <w:sz w:val="22"/>
        </w:rPr>
      </w:pPr>
      <w:r w:rsidRPr="009C085A">
        <w:rPr>
          <w:sz w:val="22"/>
        </w:rPr>
        <w:t>Tenderer</w:t>
      </w:r>
      <w:r w:rsidR="0039147E" w:rsidRPr="009C085A">
        <w:rPr>
          <w:sz w:val="22"/>
        </w:rPr>
        <w:t xml:space="preserve"> included in the lists of EU restrictive measures (see Section 2.</w:t>
      </w:r>
      <w:r w:rsidR="00513F0F" w:rsidRPr="009C085A">
        <w:rPr>
          <w:sz w:val="22"/>
        </w:rPr>
        <w:t>4</w:t>
      </w:r>
      <w:r w:rsidR="0039147E" w:rsidRPr="009C085A">
        <w:rPr>
          <w:sz w:val="22"/>
        </w:rPr>
        <w:t xml:space="preserve">. of the PRAG) at the moment of the award decision cannot be awarded the contract. </w:t>
      </w:r>
    </w:p>
    <w:p w14:paraId="046399C3" w14:textId="77777777" w:rsidR="006F5FD0" w:rsidRPr="009C085A" w:rsidRDefault="006F5FD0" w:rsidP="00521AD6">
      <w:pPr>
        <w:spacing w:before="0" w:after="120"/>
        <w:ind w:left="709" w:hanging="349"/>
        <w:outlineLvl w:val="0"/>
        <w:rPr>
          <w:sz w:val="22"/>
        </w:rPr>
      </w:pPr>
      <w:r w:rsidRPr="009C085A">
        <w:rPr>
          <w:rStyle w:val="Strong"/>
          <w:sz w:val="22"/>
        </w:rPr>
        <w:t>1</w:t>
      </w:r>
      <w:r w:rsidR="005639EC" w:rsidRPr="009C085A">
        <w:rPr>
          <w:rStyle w:val="Strong"/>
          <w:sz w:val="22"/>
        </w:rPr>
        <w:t>3</w:t>
      </w:r>
      <w:r w:rsidRPr="009C085A">
        <w:rPr>
          <w:rStyle w:val="Strong"/>
          <w:sz w:val="22"/>
        </w:rPr>
        <w:t xml:space="preserve">. </w:t>
      </w:r>
      <w:r w:rsidR="00584BF4" w:rsidRPr="009C085A">
        <w:rPr>
          <w:rStyle w:val="Strong"/>
          <w:sz w:val="22"/>
        </w:rPr>
        <w:tab/>
      </w:r>
      <w:r w:rsidRPr="009C085A">
        <w:rPr>
          <w:rStyle w:val="Strong"/>
          <w:sz w:val="22"/>
        </w:rPr>
        <w:t>Sub-contracting</w:t>
      </w:r>
    </w:p>
    <w:p w14:paraId="7C0E8429" w14:textId="7D52831E" w:rsidR="00E9047D" w:rsidRPr="009C085A" w:rsidRDefault="006D6080" w:rsidP="00521AD6">
      <w:pPr>
        <w:spacing w:before="0" w:after="120"/>
        <w:ind w:left="709" w:hanging="349"/>
        <w:outlineLvl w:val="0"/>
        <w:rPr>
          <w:rStyle w:val="Emphasis"/>
          <w:i w:val="0"/>
          <w:sz w:val="22"/>
        </w:rPr>
      </w:pPr>
      <w:r w:rsidRPr="009C085A">
        <w:rPr>
          <w:rStyle w:val="Emphasis"/>
          <w:i w:val="0"/>
          <w:sz w:val="22"/>
        </w:rPr>
        <w:t>Subcontracting is allowed</w:t>
      </w:r>
      <w:r w:rsidR="000C1101" w:rsidRPr="009C085A">
        <w:rPr>
          <w:rStyle w:val="Emphasis"/>
          <w:i w:val="0"/>
          <w:sz w:val="22"/>
        </w:rPr>
        <w:t>.</w:t>
      </w:r>
    </w:p>
    <w:p w14:paraId="617D0816" w14:textId="77777777" w:rsidR="00521AD6" w:rsidRPr="009C085A" w:rsidRDefault="00521AD6" w:rsidP="00521AD6">
      <w:pPr>
        <w:spacing w:before="0" w:after="120"/>
        <w:ind w:left="709" w:hanging="349"/>
        <w:outlineLvl w:val="0"/>
        <w:rPr>
          <w:rStyle w:val="Emphasis"/>
          <w:i w:val="0"/>
          <w:sz w:val="22"/>
        </w:rPr>
      </w:pPr>
    </w:p>
    <w:p w14:paraId="53F10D2F" w14:textId="77777777" w:rsidR="006F5FD0" w:rsidRPr="009C085A" w:rsidRDefault="00A22E4B" w:rsidP="00521AD6">
      <w:pPr>
        <w:keepNext/>
        <w:spacing w:before="120" w:after="120"/>
        <w:jc w:val="center"/>
        <w:rPr>
          <w:sz w:val="28"/>
          <w:szCs w:val="28"/>
        </w:rPr>
      </w:pPr>
      <w:r w:rsidRPr="009C085A">
        <w:rPr>
          <w:snapToGrid/>
          <w:sz w:val="22"/>
        </w:rPr>
        <w:pict w14:anchorId="580A5976">
          <v:line id="_x0000_s1029" style="position:absolute;left:0;text-align:left;z-index:3" from="1.5pt,2.05pt" to="469.5pt,2.1pt" o:allowincell="f" strokecolor="#d4d4d4" strokeweight="1.75pt">
            <v:shadow on="t" origin=",32385f" offset="0,-1pt"/>
          </v:line>
        </w:pict>
      </w:r>
      <w:r w:rsidR="006F5FD0" w:rsidRPr="009C085A">
        <w:rPr>
          <w:rStyle w:val="Strong"/>
          <w:sz w:val="28"/>
          <w:szCs w:val="28"/>
        </w:rPr>
        <w:t>PROVISIONAL TIMETABLE</w:t>
      </w:r>
    </w:p>
    <w:p w14:paraId="61939A51" w14:textId="77777777" w:rsidR="006F5FD0" w:rsidRPr="009C085A" w:rsidRDefault="006F5FD0" w:rsidP="00521AD6">
      <w:pPr>
        <w:spacing w:before="0" w:after="120"/>
        <w:ind w:left="709" w:hanging="349"/>
        <w:outlineLvl w:val="0"/>
        <w:rPr>
          <w:sz w:val="22"/>
        </w:rPr>
      </w:pPr>
      <w:r w:rsidRPr="009C085A">
        <w:rPr>
          <w:rStyle w:val="Strong"/>
          <w:sz w:val="22"/>
        </w:rPr>
        <w:t>1</w:t>
      </w:r>
      <w:r w:rsidR="005639EC" w:rsidRPr="009C085A">
        <w:rPr>
          <w:rStyle w:val="Strong"/>
          <w:sz w:val="22"/>
        </w:rPr>
        <w:t>4</w:t>
      </w:r>
      <w:r w:rsidRPr="009C085A">
        <w:rPr>
          <w:rStyle w:val="Strong"/>
          <w:sz w:val="22"/>
        </w:rPr>
        <w:t xml:space="preserve">. </w:t>
      </w:r>
      <w:r w:rsidR="00584BF4" w:rsidRPr="009C085A">
        <w:rPr>
          <w:rStyle w:val="Strong"/>
          <w:sz w:val="22"/>
        </w:rPr>
        <w:tab/>
      </w:r>
      <w:r w:rsidRPr="009C085A">
        <w:rPr>
          <w:rStyle w:val="Strong"/>
          <w:sz w:val="22"/>
        </w:rPr>
        <w:t>Provisional commencement date of the contract</w:t>
      </w:r>
    </w:p>
    <w:p w14:paraId="7693F1E2" w14:textId="3221A29D" w:rsidR="006F5FD0" w:rsidRPr="009C085A" w:rsidRDefault="001E7F25" w:rsidP="00521AD6">
      <w:pPr>
        <w:pStyle w:val="Blockquote"/>
        <w:spacing w:before="0" w:after="120"/>
        <w:jc w:val="both"/>
        <w:rPr>
          <w:i/>
          <w:sz w:val="22"/>
        </w:rPr>
      </w:pPr>
      <w:r w:rsidRPr="009C085A">
        <w:rPr>
          <w:rStyle w:val="Emphasis"/>
          <w:i w:val="0"/>
          <w:sz w:val="22"/>
        </w:rPr>
        <w:t>20</w:t>
      </w:r>
      <w:r w:rsidR="00CE6B88" w:rsidRPr="009C085A">
        <w:rPr>
          <w:rStyle w:val="Emphasis"/>
          <w:i w:val="0"/>
          <w:sz w:val="22"/>
        </w:rPr>
        <w:t>.07</w:t>
      </w:r>
      <w:r w:rsidR="00C3503C" w:rsidRPr="009C085A">
        <w:rPr>
          <w:rStyle w:val="Emphasis"/>
          <w:i w:val="0"/>
          <w:sz w:val="22"/>
        </w:rPr>
        <w:t>.2020.</w:t>
      </w:r>
    </w:p>
    <w:p w14:paraId="24B370DA" w14:textId="77777777" w:rsidR="006F5FD0" w:rsidRPr="009C085A" w:rsidRDefault="005639EC" w:rsidP="00521AD6">
      <w:pPr>
        <w:spacing w:before="0" w:after="120"/>
        <w:ind w:left="709" w:hanging="349"/>
        <w:outlineLvl w:val="0"/>
        <w:rPr>
          <w:sz w:val="22"/>
        </w:rPr>
      </w:pPr>
      <w:r w:rsidRPr="009C085A">
        <w:rPr>
          <w:rStyle w:val="Strong"/>
          <w:sz w:val="22"/>
        </w:rPr>
        <w:t>15</w:t>
      </w:r>
      <w:r w:rsidR="006F5FD0" w:rsidRPr="009C085A">
        <w:rPr>
          <w:rStyle w:val="Strong"/>
          <w:sz w:val="22"/>
        </w:rPr>
        <w:t xml:space="preserve">. </w:t>
      </w:r>
      <w:r w:rsidR="00584BF4" w:rsidRPr="009C085A">
        <w:rPr>
          <w:rStyle w:val="Strong"/>
          <w:sz w:val="22"/>
        </w:rPr>
        <w:tab/>
      </w:r>
      <w:r w:rsidRPr="009C085A">
        <w:rPr>
          <w:rStyle w:val="Strong"/>
          <w:sz w:val="22"/>
        </w:rPr>
        <w:t>Implementation</w:t>
      </w:r>
      <w:r w:rsidR="006F5FD0" w:rsidRPr="009C085A">
        <w:rPr>
          <w:rStyle w:val="Strong"/>
          <w:sz w:val="22"/>
        </w:rPr>
        <w:t xml:space="preserve"> period of </w:t>
      </w:r>
      <w:r w:rsidRPr="009C085A">
        <w:rPr>
          <w:rStyle w:val="Strong"/>
          <w:sz w:val="22"/>
        </w:rPr>
        <w:t>the</w:t>
      </w:r>
      <w:r w:rsidR="00476D80" w:rsidRPr="009C085A">
        <w:rPr>
          <w:rStyle w:val="Strong"/>
          <w:sz w:val="22"/>
        </w:rPr>
        <w:t xml:space="preserve"> tasks </w:t>
      </w:r>
    </w:p>
    <w:p w14:paraId="12FD1784" w14:textId="519C7306" w:rsidR="006F5FD0" w:rsidRPr="009C085A" w:rsidRDefault="00CE6B88" w:rsidP="00521AD6">
      <w:pPr>
        <w:pStyle w:val="Blockquote"/>
        <w:spacing w:before="0" w:after="120"/>
        <w:jc w:val="both"/>
        <w:rPr>
          <w:i/>
          <w:sz w:val="22"/>
        </w:rPr>
      </w:pPr>
      <w:r w:rsidRPr="009C085A">
        <w:rPr>
          <w:rStyle w:val="Emphasis"/>
          <w:i w:val="0"/>
          <w:sz w:val="22"/>
        </w:rPr>
        <w:t>8</w:t>
      </w:r>
      <w:r w:rsidR="00C3503C" w:rsidRPr="009C085A">
        <w:rPr>
          <w:rStyle w:val="Emphasis"/>
          <w:i w:val="0"/>
          <w:sz w:val="22"/>
        </w:rPr>
        <w:t xml:space="preserve"> months from the commencement date.</w:t>
      </w:r>
    </w:p>
    <w:p w14:paraId="127BDEE6" w14:textId="77777777" w:rsidR="006F5FD0" w:rsidRPr="009C085A" w:rsidRDefault="00A22E4B" w:rsidP="00521AD6">
      <w:pPr>
        <w:spacing w:before="0" w:after="120"/>
        <w:rPr>
          <w:sz w:val="22"/>
        </w:rPr>
      </w:pPr>
      <w:r w:rsidRPr="009C085A">
        <w:rPr>
          <w:snapToGrid/>
          <w:sz w:val="22"/>
        </w:rPr>
        <w:pict w14:anchorId="2016E25B">
          <v:line id="_x0000_s1030" style="position:absolute;z-index:4" from="0,12pt" to="468pt,12.05pt" o:allowincell="f" strokecolor="#d4d4d4" strokeweight="1.75pt">
            <v:shadow on="t" origin=",32385f" offset="0,-1pt"/>
          </v:line>
        </w:pict>
      </w:r>
    </w:p>
    <w:p w14:paraId="3522DD05" w14:textId="77777777" w:rsidR="006F5FD0" w:rsidRPr="009C085A" w:rsidRDefault="006F5FD0" w:rsidP="00521AD6">
      <w:pPr>
        <w:spacing w:before="0" w:after="120"/>
        <w:jc w:val="center"/>
        <w:rPr>
          <w:sz w:val="28"/>
          <w:szCs w:val="28"/>
        </w:rPr>
      </w:pPr>
      <w:r w:rsidRPr="009C085A">
        <w:rPr>
          <w:rStyle w:val="Strong"/>
          <w:sz w:val="28"/>
          <w:szCs w:val="28"/>
        </w:rPr>
        <w:t>SELECTION AND AWARD CRITERIA</w:t>
      </w:r>
    </w:p>
    <w:p w14:paraId="1585DCE4" w14:textId="77777777" w:rsidR="006F5FD0" w:rsidRPr="009C085A" w:rsidRDefault="005639EC" w:rsidP="00521AD6">
      <w:pPr>
        <w:spacing w:before="0" w:after="120"/>
        <w:ind w:left="709" w:hanging="349"/>
        <w:outlineLvl w:val="0"/>
        <w:rPr>
          <w:sz w:val="22"/>
        </w:rPr>
      </w:pPr>
      <w:r w:rsidRPr="009C085A">
        <w:rPr>
          <w:rStyle w:val="Strong"/>
          <w:sz w:val="22"/>
        </w:rPr>
        <w:t>16</w:t>
      </w:r>
      <w:r w:rsidR="006F5FD0" w:rsidRPr="009C085A">
        <w:rPr>
          <w:rStyle w:val="Strong"/>
          <w:sz w:val="22"/>
        </w:rPr>
        <w:t xml:space="preserve">. </w:t>
      </w:r>
      <w:r w:rsidR="00584BF4" w:rsidRPr="009C085A">
        <w:rPr>
          <w:rStyle w:val="Strong"/>
          <w:sz w:val="22"/>
        </w:rPr>
        <w:tab/>
      </w:r>
      <w:r w:rsidR="006F5FD0" w:rsidRPr="009C085A">
        <w:rPr>
          <w:rStyle w:val="Strong"/>
          <w:sz w:val="22"/>
        </w:rPr>
        <w:t>Selection criteria</w:t>
      </w:r>
    </w:p>
    <w:p w14:paraId="0D61C946" w14:textId="77777777" w:rsidR="006F5FD0" w:rsidRPr="009C085A" w:rsidRDefault="006F5FD0" w:rsidP="00521AD6">
      <w:pPr>
        <w:pStyle w:val="Blockquote"/>
        <w:spacing w:before="0" w:after="120"/>
        <w:jc w:val="both"/>
        <w:rPr>
          <w:sz w:val="22"/>
        </w:rPr>
      </w:pPr>
      <w:r w:rsidRPr="009C085A">
        <w:rPr>
          <w:sz w:val="22"/>
        </w:rPr>
        <w:t xml:space="preserve">The following selection criteria </w:t>
      </w:r>
      <w:r w:rsidR="00087A72" w:rsidRPr="009C085A">
        <w:rPr>
          <w:sz w:val="22"/>
        </w:rPr>
        <w:t xml:space="preserve">will be applied to </w:t>
      </w:r>
      <w:r w:rsidR="005639EC" w:rsidRPr="009C085A">
        <w:rPr>
          <w:sz w:val="22"/>
        </w:rPr>
        <w:t>the tenderers</w:t>
      </w:r>
      <w:r w:rsidR="00087A72" w:rsidRPr="009C085A">
        <w:rPr>
          <w:sz w:val="22"/>
        </w:rPr>
        <w:t xml:space="preserve">. </w:t>
      </w:r>
      <w:r w:rsidRPr="009C085A">
        <w:rPr>
          <w:sz w:val="22"/>
        </w:rPr>
        <w:t xml:space="preserve">In the case of </w:t>
      </w:r>
      <w:r w:rsidR="005639EC" w:rsidRPr="009C085A">
        <w:rPr>
          <w:sz w:val="22"/>
        </w:rPr>
        <w:t>tenders</w:t>
      </w:r>
      <w:r w:rsidRPr="009C085A">
        <w:rPr>
          <w:sz w:val="22"/>
        </w:rPr>
        <w:t xml:space="preserve"> submitted by a consortium, these selection criteria will be applied to the consortium as a whole</w:t>
      </w:r>
      <w:r w:rsidR="006751D2" w:rsidRPr="009C085A">
        <w:rPr>
          <w:sz w:val="22"/>
        </w:rPr>
        <w:t>. if not specified otherwise. The selection criteria will not be applied to natural persons and single-member companies when they are sub-contractors.</w:t>
      </w:r>
    </w:p>
    <w:p w14:paraId="7B732A70" w14:textId="730A9350" w:rsidR="006F5FD0" w:rsidRPr="009C085A" w:rsidRDefault="00571687" w:rsidP="00521AD6">
      <w:pPr>
        <w:pStyle w:val="Blockquote"/>
        <w:spacing w:before="0" w:after="120"/>
        <w:ind w:left="641" w:right="357" w:hanging="284"/>
        <w:jc w:val="both"/>
        <w:rPr>
          <w:sz w:val="22"/>
        </w:rPr>
      </w:pPr>
      <w:r w:rsidRPr="009C085A">
        <w:rPr>
          <w:b/>
          <w:sz w:val="22"/>
          <w:u w:val="single"/>
        </w:rPr>
        <w:t>1)</w:t>
      </w:r>
      <w:r w:rsidRPr="009C085A">
        <w:rPr>
          <w:b/>
          <w:sz w:val="22"/>
          <w:u w:val="single"/>
        </w:rPr>
        <w:tab/>
      </w:r>
      <w:r w:rsidR="006F5FD0" w:rsidRPr="009C085A">
        <w:rPr>
          <w:b/>
          <w:sz w:val="22"/>
          <w:u w:val="single"/>
        </w:rPr>
        <w:t xml:space="preserve">Economic and financial </w:t>
      </w:r>
      <w:r w:rsidR="001C64F1" w:rsidRPr="009C085A">
        <w:rPr>
          <w:b/>
          <w:sz w:val="22"/>
          <w:u w:val="single"/>
        </w:rPr>
        <w:t xml:space="preserve">capacity </w:t>
      </w:r>
      <w:r w:rsidR="006F5FD0" w:rsidRPr="009C085A">
        <w:rPr>
          <w:b/>
          <w:sz w:val="22"/>
          <w:u w:val="single"/>
        </w:rPr>
        <w:t xml:space="preserve">of </w:t>
      </w:r>
      <w:r w:rsidR="002413EA" w:rsidRPr="009C085A">
        <w:rPr>
          <w:b/>
          <w:sz w:val="22"/>
          <w:u w:val="single"/>
        </w:rPr>
        <w:t>the tenderer</w:t>
      </w:r>
      <w:r w:rsidR="00087A72" w:rsidRPr="009C085A">
        <w:rPr>
          <w:b/>
          <w:sz w:val="22"/>
        </w:rPr>
        <w:t xml:space="preserve"> (</w:t>
      </w:r>
      <w:r w:rsidR="006F5FD0" w:rsidRPr="009C085A">
        <w:rPr>
          <w:sz w:val="22"/>
        </w:rPr>
        <w:t>based on</w:t>
      </w:r>
      <w:r w:rsidR="00087A72" w:rsidRPr="009C085A">
        <w:rPr>
          <w:sz w:val="22"/>
        </w:rPr>
        <w:t xml:space="preserve"> item 3 of the </w:t>
      </w:r>
      <w:r w:rsidR="005639EC" w:rsidRPr="009C085A">
        <w:rPr>
          <w:sz w:val="22"/>
        </w:rPr>
        <w:t>tender</w:t>
      </w:r>
      <w:r w:rsidR="00087A72" w:rsidRPr="009C085A">
        <w:rPr>
          <w:sz w:val="22"/>
        </w:rPr>
        <w:t xml:space="preserve"> form)</w:t>
      </w:r>
      <w:r w:rsidR="00663C6D" w:rsidRPr="009C085A">
        <w:rPr>
          <w:sz w:val="22"/>
        </w:rPr>
        <w:t xml:space="preserve">. In case of </w:t>
      </w:r>
      <w:r w:rsidR="005639EC" w:rsidRPr="009C085A">
        <w:rPr>
          <w:sz w:val="22"/>
        </w:rPr>
        <w:t>tender</w:t>
      </w:r>
      <w:r w:rsidR="002413EA" w:rsidRPr="009C085A">
        <w:rPr>
          <w:sz w:val="22"/>
        </w:rPr>
        <w:t>er</w:t>
      </w:r>
      <w:r w:rsidR="00663C6D" w:rsidRPr="009C085A">
        <w:rPr>
          <w:sz w:val="22"/>
        </w:rPr>
        <w:t xml:space="preserve"> being a public body, equivalent information should be provided</w:t>
      </w:r>
      <w:r w:rsidR="006A66DA" w:rsidRPr="009C085A">
        <w:rPr>
          <w:sz w:val="22"/>
        </w:rPr>
        <w:t>.</w:t>
      </w:r>
      <w:r w:rsidR="00663C6D" w:rsidRPr="009C085A">
        <w:rPr>
          <w:sz w:val="22"/>
        </w:rPr>
        <w:t xml:space="preserve"> </w:t>
      </w:r>
      <w:r w:rsidR="006751D2" w:rsidRPr="009C085A">
        <w:rPr>
          <w:sz w:val="22"/>
        </w:rPr>
        <w:t xml:space="preserve">The reference period which will be taken into account will be the last three </w:t>
      </w:r>
      <w:r w:rsidR="00D51C7E" w:rsidRPr="009C085A">
        <w:rPr>
          <w:sz w:val="22"/>
        </w:rPr>
        <w:t xml:space="preserve">financial </w:t>
      </w:r>
      <w:r w:rsidR="006751D2" w:rsidRPr="009C085A">
        <w:rPr>
          <w:sz w:val="22"/>
        </w:rPr>
        <w:t>years for which accounts have been closed.</w:t>
      </w:r>
    </w:p>
    <w:p w14:paraId="47B7CFEF" w14:textId="77777777" w:rsidR="00BB06AB" w:rsidRPr="009C085A" w:rsidRDefault="00BB06AB" w:rsidP="00521AD6">
      <w:pPr>
        <w:pStyle w:val="Default"/>
        <w:spacing w:after="120"/>
        <w:ind w:left="360"/>
        <w:rPr>
          <w:color w:val="auto"/>
          <w:sz w:val="22"/>
          <w:szCs w:val="22"/>
          <w:lang w:val="en-US"/>
        </w:rPr>
      </w:pPr>
      <w:r w:rsidRPr="009C085A">
        <w:rPr>
          <w:color w:val="auto"/>
          <w:sz w:val="22"/>
          <w:szCs w:val="22"/>
          <w:lang w:val="en-US"/>
        </w:rPr>
        <w:lastRenderedPageBreak/>
        <w:t xml:space="preserve">The objective of this criterion is to examine whether or not the tenderer (i.e. the consortium as a whole, in the case of a tender from a consortium): </w:t>
      </w:r>
    </w:p>
    <w:p w14:paraId="71B0D4E5" w14:textId="77777777" w:rsidR="00BB06AB" w:rsidRPr="009C085A" w:rsidRDefault="00BB06AB" w:rsidP="00521AD6">
      <w:pPr>
        <w:pStyle w:val="Default"/>
        <w:numPr>
          <w:ilvl w:val="0"/>
          <w:numId w:val="48"/>
        </w:numPr>
        <w:spacing w:after="120"/>
        <w:rPr>
          <w:color w:val="auto"/>
          <w:sz w:val="22"/>
          <w:szCs w:val="22"/>
          <w:lang w:val="en-US"/>
        </w:rPr>
      </w:pPr>
      <w:r w:rsidRPr="009C085A">
        <w:rPr>
          <w:color w:val="auto"/>
          <w:sz w:val="22"/>
          <w:szCs w:val="22"/>
          <w:lang w:val="en-US"/>
        </w:rPr>
        <w:t xml:space="preserve">will not be economically dependent on the contracting authority in the event that the contract is awarded to it; and </w:t>
      </w:r>
    </w:p>
    <w:p w14:paraId="27E44390" w14:textId="77777777" w:rsidR="00BB06AB" w:rsidRPr="009C085A" w:rsidRDefault="00BB06AB" w:rsidP="00521AD6">
      <w:pPr>
        <w:pStyle w:val="Default"/>
        <w:numPr>
          <w:ilvl w:val="0"/>
          <w:numId w:val="48"/>
        </w:numPr>
        <w:spacing w:after="120"/>
        <w:rPr>
          <w:color w:val="auto"/>
          <w:sz w:val="22"/>
          <w:szCs w:val="22"/>
        </w:rPr>
      </w:pPr>
      <w:r w:rsidRPr="009C085A">
        <w:rPr>
          <w:color w:val="auto"/>
          <w:sz w:val="22"/>
          <w:szCs w:val="22"/>
          <w:lang w:val="en-US"/>
        </w:rPr>
        <w:t>has sufficient financial stability to handle the proposed contract</w:t>
      </w:r>
      <w:r w:rsidRPr="009C085A">
        <w:rPr>
          <w:color w:val="auto"/>
          <w:sz w:val="22"/>
          <w:szCs w:val="22"/>
        </w:rPr>
        <w:t xml:space="preserve">. </w:t>
      </w:r>
    </w:p>
    <w:p w14:paraId="7B00B437" w14:textId="77777777" w:rsidR="00BB06AB" w:rsidRPr="009C085A" w:rsidRDefault="00BB06AB" w:rsidP="00521AD6">
      <w:pPr>
        <w:pStyle w:val="Default"/>
        <w:spacing w:after="120"/>
        <w:rPr>
          <w:color w:val="auto"/>
          <w:sz w:val="22"/>
          <w:szCs w:val="22"/>
        </w:rPr>
      </w:pPr>
    </w:p>
    <w:p w14:paraId="77C250A1" w14:textId="650E9811" w:rsidR="00BB06AB" w:rsidRPr="009C085A" w:rsidRDefault="00BB06AB" w:rsidP="00521AD6">
      <w:pPr>
        <w:pStyle w:val="Blockquote"/>
        <w:spacing w:before="0" w:after="120"/>
        <w:ind w:left="641" w:right="357" w:hanging="284"/>
        <w:jc w:val="both"/>
        <w:rPr>
          <w:sz w:val="22"/>
        </w:rPr>
      </w:pPr>
      <w:r w:rsidRPr="009C085A">
        <w:rPr>
          <w:b/>
          <w:bCs/>
          <w:sz w:val="22"/>
        </w:rPr>
        <w:t>Financial criteria for legal and natural persons:</w:t>
      </w:r>
    </w:p>
    <w:p w14:paraId="46AEDA9A" w14:textId="72828B9C" w:rsidR="007751AD" w:rsidRPr="009C085A" w:rsidRDefault="007751AD" w:rsidP="00521AD6">
      <w:pPr>
        <w:pStyle w:val="Blockquote"/>
        <w:numPr>
          <w:ilvl w:val="0"/>
          <w:numId w:val="44"/>
        </w:numPr>
        <w:tabs>
          <w:tab w:val="clear" w:pos="360"/>
          <w:tab w:val="num" w:pos="1080"/>
        </w:tabs>
        <w:snapToGrid w:val="0"/>
        <w:spacing w:before="0" w:after="120"/>
        <w:ind w:left="1080"/>
        <w:jc w:val="both"/>
        <w:rPr>
          <w:sz w:val="22"/>
        </w:rPr>
      </w:pPr>
      <w:r w:rsidRPr="009C085A">
        <w:rPr>
          <w:sz w:val="22"/>
        </w:rPr>
        <w:t>the average annual turnover of the tenderer must exceed the annualised maximum budget of the contract.</w:t>
      </w:r>
      <w:r w:rsidR="00CE6B88" w:rsidRPr="009C085A">
        <w:rPr>
          <w:sz w:val="22"/>
        </w:rPr>
        <w:t xml:space="preserve"> </w:t>
      </w:r>
    </w:p>
    <w:p w14:paraId="5AF02CDD" w14:textId="77777777" w:rsidR="006F5FD0" w:rsidRPr="009C085A" w:rsidRDefault="00571687" w:rsidP="00521AD6">
      <w:pPr>
        <w:pStyle w:val="Blockquote"/>
        <w:spacing w:before="0" w:after="120"/>
        <w:ind w:left="641" w:right="357" w:hanging="284"/>
        <w:jc w:val="both"/>
        <w:rPr>
          <w:sz w:val="22"/>
        </w:rPr>
      </w:pPr>
      <w:r w:rsidRPr="009C085A">
        <w:rPr>
          <w:b/>
          <w:sz w:val="22"/>
          <w:u w:val="single"/>
        </w:rPr>
        <w:t>2)</w:t>
      </w:r>
      <w:r w:rsidRPr="009C085A">
        <w:rPr>
          <w:sz w:val="22"/>
          <w:u w:val="single"/>
        </w:rPr>
        <w:tab/>
      </w:r>
      <w:r w:rsidR="006F5FD0" w:rsidRPr="009C085A">
        <w:rPr>
          <w:b/>
          <w:sz w:val="22"/>
          <w:u w:val="single"/>
        </w:rPr>
        <w:t>Professional capacity of</w:t>
      </w:r>
      <w:r w:rsidR="002413EA" w:rsidRPr="009C085A">
        <w:rPr>
          <w:b/>
          <w:sz w:val="22"/>
          <w:u w:val="single"/>
        </w:rPr>
        <w:t xml:space="preserve"> the tenderer</w:t>
      </w:r>
      <w:r w:rsidR="006F5FD0" w:rsidRPr="009C085A">
        <w:rPr>
          <w:b/>
          <w:sz w:val="22"/>
          <w:u w:val="single"/>
        </w:rPr>
        <w:t xml:space="preserve"> </w:t>
      </w:r>
      <w:r w:rsidR="00A85E8A" w:rsidRPr="009C085A">
        <w:rPr>
          <w:b/>
          <w:sz w:val="22"/>
          <w:u w:val="single"/>
        </w:rPr>
        <w:t>(</w:t>
      </w:r>
      <w:r w:rsidR="006F5FD0" w:rsidRPr="009C085A">
        <w:rPr>
          <w:sz w:val="22"/>
        </w:rPr>
        <w:t xml:space="preserve">based on items </w:t>
      </w:r>
      <w:r w:rsidR="00087A72" w:rsidRPr="009C085A">
        <w:rPr>
          <w:sz w:val="22"/>
        </w:rPr>
        <w:t xml:space="preserve">4 of the </w:t>
      </w:r>
      <w:r w:rsidR="005639EC" w:rsidRPr="009C085A">
        <w:rPr>
          <w:sz w:val="22"/>
        </w:rPr>
        <w:t>tender</w:t>
      </w:r>
      <w:r w:rsidR="00087A72" w:rsidRPr="009C085A">
        <w:rPr>
          <w:sz w:val="22"/>
        </w:rPr>
        <w:t xml:space="preserve"> form)</w:t>
      </w:r>
      <w:r w:rsidR="00BE08EC" w:rsidRPr="009C085A">
        <w:rPr>
          <w:sz w:val="22"/>
        </w:rPr>
        <w:t>.</w:t>
      </w:r>
    </w:p>
    <w:p w14:paraId="4AF5FA0B" w14:textId="77777777" w:rsidR="00BE08EC" w:rsidRPr="009C085A" w:rsidRDefault="00BE08EC" w:rsidP="00521AD6">
      <w:pPr>
        <w:pStyle w:val="Blockquote"/>
        <w:spacing w:before="0" w:after="120"/>
        <w:ind w:right="357" w:hanging="3"/>
        <w:jc w:val="both"/>
        <w:rPr>
          <w:sz w:val="22"/>
        </w:rPr>
      </w:pPr>
      <w:r w:rsidRPr="009C085A">
        <w:rPr>
          <w:sz w:val="22"/>
        </w:rPr>
        <w:t>The reference period which will be taken into account will be the last three</w:t>
      </w:r>
      <w:r w:rsidR="00862885" w:rsidRPr="009C085A">
        <w:rPr>
          <w:sz w:val="22"/>
        </w:rPr>
        <w:t xml:space="preserve"> years </w:t>
      </w:r>
      <w:r w:rsidR="00771F97" w:rsidRPr="009C085A">
        <w:rPr>
          <w:sz w:val="22"/>
        </w:rPr>
        <w:t>preceding the</w:t>
      </w:r>
      <w:r w:rsidRPr="009C085A">
        <w:rPr>
          <w:sz w:val="22"/>
        </w:rPr>
        <w:t xml:space="preserve"> submission deadline.</w:t>
      </w:r>
    </w:p>
    <w:p w14:paraId="0013D30F" w14:textId="389B442E" w:rsidR="007751AD" w:rsidRPr="009C085A" w:rsidRDefault="007751AD" w:rsidP="00521AD6">
      <w:pPr>
        <w:pStyle w:val="Blockquote"/>
        <w:numPr>
          <w:ilvl w:val="0"/>
          <w:numId w:val="45"/>
        </w:numPr>
        <w:snapToGrid w:val="0"/>
        <w:spacing w:before="0" w:after="120"/>
        <w:ind w:left="1080" w:right="357"/>
        <w:jc w:val="both"/>
        <w:rPr>
          <w:sz w:val="22"/>
        </w:rPr>
      </w:pPr>
      <w:r w:rsidRPr="009C085A">
        <w:rPr>
          <w:sz w:val="22"/>
        </w:rPr>
        <w:t xml:space="preserve">has sufficient staff resources and expertise to be able to handle the proposed contract “Sufficient” means at least </w:t>
      </w:r>
      <w:r w:rsidR="00C3503C" w:rsidRPr="009C085A">
        <w:rPr>
          <w:sz w:val="22"/>
        </w:rPr>
        <w:t>4</w:t>
      </w:r>
      <w:r w:rsidRPr="009C085A">
        <w:rPr>
          <w:sz w:val="22"/>
        </w:rPr>
        <w:t xml:space="preserve"> (</w:t>
      </w:r>
      <w:r w:rsidR="00C3503C" w:rsidRPr="009C085A">
        <w:rPr>
          <w:sz w:val="22"/>
        </w:rPr>
        <w:t>four</w:t>
      </w:r>
      <w:r w:rsidRPr="009C085A">
        <w:rPr>
          <w:sz w:val="22"/>
        </w:rPr>
        <w:t>) experts available to work in fields related to this contract</w:t>
      </w:r>
    </w:p>
    <w:p w14:paraId="358D63B3" w14:textId="30ABF5BF" w:rsidR="00BE08EC" w:rsidRPr="009C085A" w:rsidRDefault="00571687" w:rsidP="00521AD6">
      <w:pPr>
        <w:pStyle w:val="Blockquote"/>
        <w:spacing w:before="0" w:after="120"/>
        <w:ind w:left="720" w:right="357" w:hanging="360"/>
        <w:jc w:val="both"/>
        <w:rPr>
          <w:sz w:val="22"/>
        </w:rPr>
      </w:pPr>
      <w:r w:rsidRPr="009C085A">
        <w:rPr>
          <w:b/>
          <w:sz w:val="22"/>
          <w:u w:val="single"/>
        </w:rPr>
        <w:t>3)</w:t>
      </w:r>
      <w:r w:rsidRPr="009C085A">
        <w:rPr>
          <w:b/>
          <w:sz w:val="22"/>
          <w:u w:val="single"/>
        </w:rPr>
        <w:tab/>
      </w:r>
      <w:r w:rsidR="006F5FD0" w:rsidRPr="009C085A">
        <w:rPr>
          <w:b/>
          <w:sz w:val="22"/>
          <w:u w:val="single"/>
        </w:rPr>
        <w:t xml:space="preserve">Technical capacity of </w:t>
      </w:r>
      <w:r w:rsidR="00C03AF5" w:rsidRPr="009C085A">
        <w:rPr>
          <w:b/>
          <w:sz w:val="22"/>
          <w:u w:val="single"/>
        </w:rPr>
        <w:t>tenderer</w:t>
      </w:r>
      <w:r w:rsidR="006F5FD0" w:rsidRPr="009C085A">
        <w:rPr>
          <w:b/>
          <w:sz w:val="22"/>
          <w:u w:val="single"/>
        </w:rPr>
        <w:t xml:space="preserve"> </w:t>
      </w:r>
      <w:r w:rsidR="00087A72" w:rsidRPr="009C085A">
        <w:rPr>
          <w:sz w:val="22"/>
        </w:rPr>
        <w:t>(</w:t>
      </w:r>
      <w:r w:rsidR="006F5FD0" w:rsidRPr="009C085A">
        <w:rPr>
          <w:sz w:val="22"/>
        </w:rPr>
        <w:t xml:space="preserve">based on items 5 and 6 of the </w:t>
      </w:r>
      <w:r w:rsidR="00994EA3" w:rsidRPr="009C085A">
        <w:rPr>
          <w:sz w:val="22"/>
        </w:rPr>
        <w:t>tender</w:t>
      </w:r>
      <w:r w:rsidR="006F5FD0" w:rsidRPr="009C085A">
        <w:rPr>
          <w:sz w:val="22"/>
        </w:rPr>
        <w:t xml:space="preserve"> form</w:t>
      </w:r>
      <w:r w:rsidR="00087A72" w:rsidRPr="009C085A">
        <w:rPr>
          <w:sz w:val="22"/>
        </w:rPr>
        <w:t>)</w:t>
      </w:r>
      <w:r w:rsidR="00BE08EC" w:rsidRPr="009C085A">
        <w:rPr>
          <w:sz w:val="22"/>
        </w:rPr>
        <w:t>. The reference period which will be taken into account will be the last three</w:t>
      </w:r>
      <w:r w:rsidR="00862885" w:rsidRPr="009C085A">
        <w:rPr>
          <w:sz w:val="22"/>
        </w:rPr>
        <w:t xml:space="preserve"> years </w:t>
      </w:r>
      <w:r w:rsidR="00771F97" w:rsidRPr="009C085A">
        <w:rPr>
          <w:sz w:val="22"/>
        </w:rPr>
        <w:t>preceding the</w:t>
      </w:r>
      <w:r w:rsidR="00BE08EC" w:rsidRPr="009C085A">
        <w:rPr>
          <w:sz w:val="22"/>
        </w:rPr>
        <w:t xml:space="preserve"> submission deadline.</w:t>
      </w:r>
    </w:p>
    <w:p w14:paraId="2386E3D8" w14:textId="5CDC2471" w:rsidR="00A23CA3" w:rsidRPr="009C085A" w:rsidRDefault="00A23CA3" w:rsidP="00521AD6">
      <w:pPr>
        <w:pStyle w:val="Blockquote"/>
        <w:numPr>
          <w:ilvl w:val="0"/>
          <w:numId w:val="46"/>
        </w:numPr>
        <w:tabs>
          <w:tab w:val="clear" w:pos="360"/>
          <w:tab w:val="left" w:pos="709"/>
        </w:tabs>
        <w:snapToGrid w:val="0"/>
        <w:spacing w:before="0" w:after="120"/>
        <w:ind w:left="992" w:hanging="283"/>
        <w:jc w:val="both"/>
        <w:rPr>
          <w:sz w:val="22"/>
        </w:rPr>
      </w:pPr>
      <w:r w:rsidRPr="009C085A">
        <w:rPr>
          <w:sz w:val="22"/>
        </w:rPr>
        <w:t xml:space="preserve">the tenderer has provided services under at least 1 (one) contract in the field of </w:t>
      </w:r>
      <w:r w:rsidR="00C3503C" w:rsidRPr="009C085A">
        <w:rPr>
          <w:sz w:val="22"/>
        </w:rPr>
        <w:t xml:space="preserve">study preparing and </w:t>
      </w:r>
      <w:r w:rsidR="00377E6C" w:rsidRPr="009C085A">
        <w:rPr>
          <w:sz w:val="22"/>
        </w:rPr>
        <w:t xml:space="preserve">at least 1 (one) contract in the field of </w:t>
      </w:r>
      <w:r w:rsidRPr="009C085A">
        <w:rPr>
          <w:sz w:val="22"/>
        </w:rPr>
        <w:t xml:space="preserve">organization of </w:t>
      </w:r>
      <w:r w:rsidR="00C3503C" w:rsidRPr="009C085A">
        <w:rPr>
          <w:sz w:val="22"/>
        </w:rPr>
        <w:t>education</w:t>
      </w:r>
      <w:r w:rsidRPr="009C085A">
        <w:rPr>
          <w:sz w:val="22"/>
        </w:rPr>
        <w:t xml:space="preserve">, which was implemented at any moment during the following period: </w:t>
      </w:r>
      <w:r w:rsidR="001E7F25" w:rsidRPr="009C085A">
        <w:rPr>
          <w:sz w:val="22"/>
        </w:rPr>
        <w:t>2017, 2018 and 2019 years</w:t>
      </w:r>
      <w:r w:rsidRPr="009C085A">
        <w:rPr>
          <w:sz w:val="22"/>
        </w:rPr>
        <w:t>.</w:t>
      </w:r>
      <w:r w:rsidR="00EC179E" w:rsidRPr="009C085A">
        <w:rPr>
          <w:sz w:val="22"/>
        </w:rPr>
        <w:t xml:space="preserve"> </w:t>
      </w:r>
    </w:p>
    <w:p w14:paraId="4BE3EC43" w14:textId="77777777" w:rsidR="004F00C7" w:rsidRPr="009C085A" w:rsidRDefault="004F00C7" w:rsidP="00521AD6">
      <w:pPr>
        <w:pStyle w:val="Blockquote"/>
        <w:spacing w:before="0" w:after="120"/>
        <w:jc w:val="both"/>
        <w:rPr>
          <w:sz w:val="22"/>
        </w:rPr>
      </w:pPr>
      <w:r w:rsidRPr="009C085A">
        <w:rPr>
          <w:sz w:val="22"/>
        </w:rPr>
        <w:t xml:space="preserve">Previous experience which would have </w:t>
      </w:r>
      <w:r w:rsidR="00C147B2" w:rsidRPr="009C085A">
        <w:rPr>
          <w:sz w:val="22"/>
        </w:rPr>
        <w:t>led</w:t>
      </w:r>
      <w:r w:rsidRPr="009C085A">
        <w:rPr>
          <w:sz w:val="22"/>
        </w:rPr>
        <w:t xml:space="preserve"> to breach of contract and termination by a </w:t>
      </w:r>
      <w:r w:rsidR="00D33DD9" w:rsidRPr="009C085A">
        <w:rPr>
          <w:sz w:val="22"/>
        </w:rPr>
        <w:t>c</w:t>
      </w:r>
      <w:r w:rsidRPr="009C085A">
        <w:rPr>
          <w:sz w:val="22"/>
        </w:rPr>
        <w:t xml:space="preserve">ontracting </w:t>
      </w:r>
      <w:r w:rsidR="00D33DD9" w:rsidRPr="009C085A">
        <w:rPr>
          <w:sz w:val="22"/>
        </w:rPr>
        <w:t>a</w:t>
      </w:r>
      <w:r w:rsidRPr="009C085A">
        <w:rPr>
          <w:sz w:val="22"/>
        </w:rPr>
        <w:t>uthority shall not be used as reference. This is also applicable concerning the previous experience of experts required under a fee-based service contract.</w:t>
      </w:r>
    </w:p>
    <w:p w14:paraId="01EBB16B" w14:textId="50641813" w:rsidR="007121FB" w:rsidRPr="009C085A" w:rsidRDefault="005B4F80" w:rsidP="00521AD6">
      <w:pPr>
        <w:pStyle w:val="Blockquote"/>
        <w:spacing w:before="0" w:after="120"/>
        <w:jc w:val="both"/>
        <w:rPr>
          <w:sz w:val="22"/>
        </w:rPr>
      </w:pPr>
      <w:r w:rsidRPr="009C085A">
        <w:rPr>
          <w:sz w:val="22"/>
        </w:rPr>
        <w:t xml:space="preserve">An economic operator may, where appropriate and for a particular contract, rely on the capacities of other entities, regardless of the legal nature of the links which it has with them. It must in that case prove to the </w:t>
      </w:r>
      <w:r w:rsidR="00D33DD9" w:rsidRPr="009C085A">
        <w:rPr>
          <w:sz w:val="22"/>
        </w:rPr>
        <w:t>c</w:t>
      </w:r>
      <w:r w:rsidRPr="009C085A">
        <w:rPr>
          <w:sz w:val="22"/>
        </w:rPr>
        <w:t xml:space="preserve">ontracting </w:t>
      </w:r>
      <w:r w:rsidR="00D33DD9" w:rsidRPr="009C085A">
        <w:rPr>
          <w:sz w:val="22"/>
        </w:rPr>
        <w:t>a</w:t>
      </w:r>
      <w:r w:rsidRPr="009C085A">
        <w:rPr>
          <w:sz w:val="22"/>
        </w:rPr>
        <w:t xml:space="preserve">uthority that it will have at its disposal the resources necessary for </w:t>
      </w:r>
      <w:r w:rsidR="00970A93" w:rsidRPr="009C085A">
        <w:rPr>
          <w:sz w:val="22"/>
        </w:rPr>
        <w:t xml:space="preserve">the </w:t>
      </w:r>
      <w:r w:rsidRPr="009C085A">
        <w:rPr>
          <w:sz w:val="22"/>
        </w:rPr>
        <w:t xml:space="preserve">performance of the contract by producing a </w:t>
      </w:r>
      <w:r w:rsidR="003D16FB" w:rsidRPr="009C085A">
        <w:rPr>
          <w:sz w:val="22"/>
        </w:rPr>
        <w:t>commitment</w:t>
      </w:r>
      <w:r w:rsidRPr="009C085A">
        <w:rPr>
          <w:sz w:val="22"/>
        </w:rPr>
        <w:t xml:space="preserve"> </w:t>
      </w:r>
      <w:r w:rsidR="00970A93" w:rsidRPr="009C085A">
        <w:rPr>
          <w:sz w:val="22"/>
        </w:rPr>
        <w:t xml:space="preserve">by </w:t>
      </w:r>
      <w:r w:rsidRPr="009C085A">
        <w:rPr>
          <w:sz w:val="22"/>
        </w:rPr>
        <w:t xml:space="preserve">those entities to place those resources at its disposal. </w:t>
      </w:r>
      <w:r w:rsidR="007121FB" w:rsidRPr="009C085A">
        <w:rPr>
          <w:sz w:val="22"/>
        </w:rPr>
        <w:t>Such entities</w:t>
      </w:r>
      <w:r w:rsidR="00590ADB" w:rsidRPr="009C085A">
        <w:rPr>
          <w:sz w:val="22"/>
        </w:rPr>
        <w:t xml:space="preserve">, for instance the parent company of the economic operator, </w:t>
      </w:r>
      <w:r w:rsidR="007121FB" w:rsidRPr="009C085A">
        <w:rPr>
          <w:sz w:val="22"/>
        </w:rPr>
        <w:t xml:space="preserve">must respect the same rules of eligibility </w:t>
      </w:r>
      <w:r w:rsidR="003D16FB" w:rsidRPr="009C085A">
        <w:rPr>
          <w:sz w:val="22"/>
        </w:rPr>
        <w:t xml:space="preserve">- </w:t>
      </w:r>
      <w:r w:rsidR="007121FB" w:rsidRPr="009C085A">
        <w:rPr>
          <w:sz w:val="22"/>
        </w:rPr>
        <w:t>notably that of nationality</w:t>
      </w:r>
      <w:r w:rsidR="003D16FB" w:rsidRPr="009C085A">
        <w:rPr>
          <w:sz w:val="22"/>
        </w:rPr>
        <w:t xml:space="preserve"> -</w:t>
      </w:r>
      <w:r w:rsidR="007121FB" w:rsidRPr="009C085A">
        <w:rPr>
          <w:sz w:val="22"/>
        </w:rPr>
        <w:t xml:space="preserve"> </w:t>
      </w:r>
      <w:r w:rsidR="00CF759C" w:rsidRPr="009C085A">
        <w:rPr>
          <w:sz w:val="22"/>
        </w:rPr>
        <w:t xml:space="preserve">and must </w:t>
      </w:r>
      <w:r w:rsidR="00AF0B6B" w:rsidRPr="009C085A">
        <w:rPr>
          <w:sz w:val="22"/>
        </w:rPr>
        <w:t>comply with the selection criteria for which the economic operator relies on them</w:t>
      </w:r>
      <w:r w:rsidR="007121FB" w:rsidRPr="009C085A">
        <w:rPr>
          <w:sz w:val="22"/>
        </w:rPr>
        <w:t>.</w:t>
      </w:r>
      <w:r w:rsidR="00CF759C" w:rsidRPr="009C085A">
        <w:rPr>
          <w:sz w:val="22"/>
        </w:rPr>
        <w:t xml:space="preserve"> </w:t>
      </w:r>
      <w:r w:rsidR="00C04FCE" w:rsidRPr="009C085A">
        <w:rPr>
          <w:sz w:val="22"/>
        </w:rPr>
        <w:t>Furthermore, the data for this third entity for the relevant selection criterion should be included in the tender in a separate document. Proof of the capac</w:t>
      </w:r>
      <w:r w:rsidR="00C43AAC" w:rsidRPr="009C085A">
        <w:rPr>
          <w:sz w:val="22"/>
        </w:rPr>
        <w:t>ity will also have to be provid</w:t>
      </w:r>
      <w:r w:rsidR="00C04FCE" w:rsidRPr="009C085A">
        <w:rPr>
          <w:sz w:val="22"/>
        </w:rPr>
        <w:t xml:space="preserve">ed when requested by the contracting authority. </w:t>
      </w:r>
      <w:r w:rsidR="00CF759C" w:rsidRPr="009C085A">
        <w:rPr>
          <w:sz w:val="22"/>
        </w:rPr>
        <w:t>With regard to technical and professional criteria, an economic operator may only rely on the capacities of other entities where the latter will perform the services for which these capacities are required.</w:t>
      </w:r>
      <w:r w:rsidR="00F17A90" w:rsidRPr="009C085A">
        <w:rPr>
          <w:sz w:val="22"/>
        </w:rPr>
        <w:t xml:space="preserve"> With regard to economic and financial criteria the entities upon whose capacity the tenderer relies become jointly and severally liable for the performance of the contract.</w:t>
      </w:r>
    </w:p>
    <w:p w14:paraId="2AFC705D" w14:textId="77777777" w:rsidR="00A23CA3" w:rsidRPr="009C085A" w:rsidRDefault="00A23CA3" w:rsidP="00521AD6">
      <w:pPr>
        <w:pStyle w:val="Blockquote"/>
        <w:spacing w:before="0" w:after="120"/>
        <w:jc w:val="both"/>
        <w:rPr>
          <w:sz w:val="22"/>
        </w:rPr>
      </w:pPr>
    </w:p>
    <w:p w14:paraId="4A01F8A3" w14:textId="77777777" w:rsidR="006F5FD0" w:rsidRPr="009C085A" w:rsidRDefault="00994EA3" w:rsidP="00521AD6">
      <w:pPr>
        <w:spacing w:before="0" w:after="120"/>
        <w:ind w:left="709" w:hanging="349"/>
        <w:outlineLvl w:val="0"/>
        <w:rPr>
          <w:sz w:val="22"/>
        </w:rPr>
      </w:pPr>
      <w:r w:rsidRPr="009C085A">
        <w:rPr>
          <w:rStyle w:val="Strong"/>
          <w:sz w:val="22"/>
        </w:rPr>
        <w:t>17</w:t>
      </w:r>
      <w:r w:rsidR="006F5FD0" w:rsidRPr="009C085A">
        <w:rPr>
          <w:rStyle w:val="Strong"/>
          <w:sz w:val="22"/>
        </w:rPr>
        <w:t xml:space="preserve">. </w:t>
      </w:r>
      <w:r w:rsidR="00584BF4" w:rsidRPr="009C085A">
        <w:rPr>
          <w:rStyle w:val="Strong"/>
          <w:sz w:val="22"/>
        </w:rPr>
        <w:tab/>
      </w:r>
      <w:r w:rsidR="006F5FD0" w:rsidRPr="009C085A">
        <w:rPr>
          <w:rStyle w:val="Strong"/>
          <w:sz w:val="22"/>
        </w:rPr>
        <w:t>Award criteria</w:t>
      </w:r>
    </w:p>
    <w:p w14:paraId="48AC69D8" w14:textId="77777777" w:rsidR="006F5FD0" w:rsidRPr="009C085A" w:rsidRDefault="00397073" w:rsidP="00521AD6">
      <w:pPr>
        <w:pStyle w:val="Blockquote"/>
        <w:spacing w:before="0" w:after="120"/>
        <w:jc w:val="both"/>
        <w:rPr>
          <w:sz w:val="22"/>
        </w:rPr>
      </w:pPr>
      <w:r w:rsidRPr="009C085A">
        <w:rPr>
          <w:sz w:val="22"/>
        </w:rPr>
        <w:t xml:space="preserve">Best </w:t>
      </w:r>
      <w:r w:rsidR="003D16FB" w:rsidRPr="009C085A">
        <w:rPr>
          <w:sz w:val="22"/>
        </w:rPr>
        <w:t>price-quality ratio</w:t>
      </w:r>
      <w:r w:rsidRPr="009C085A">
        <w:rPr>
          <w:sz w:val="22"/>
        </w:rPr>
        <w:t>.</w:t>
      </w:r>
    </w:p>
    <w:p w14:paraId="19657224" w14:textId="77777777" w:rsidR="006F5FD0" w:rsidRPr="009C085A" w:rsidRDefault="00A22E4B" w:rsidP="00521AD6">
      <w:pPr>
        <w:spacing w:before="0" w:after="120"/>
        <w:rPr>
          <w:sz w:val="22"/>
        </w:rPr>
      </w:pPr>
      <w:r w:rsidRPr="009C085A">
        <w:rPr>
          <w:snapToGrid/>
          <w:sz w:val="22"/>
        </w:rPr>
        <w:pict w14:anchorId="28F67269">
          <v:line id="_x0000_s1031" style="position:absolute;z-index:5" from="0,12pt" to="468pt,12.05pt" o:allowincell="f" strokecolor="#d4d4d4" strokeweight="1.75pt">
            <v:shadow on="t" origin=",32385f" offset="0,-1pt"/>
          </v:line>
        </w:pict>
      </w:r>
    </w:p>
    <w:p w14:paraId="63D88D6B" w14:textId="77777777" w:rsidR="006F5FD0" w:rsidRPr="009C085A" w:rsidRDefault="00994EA3" w:rsidP="00521AD6">
      <w:pPr>
        <w:keepNext/>
        <w:spacing w:before="0" w:after="120"/>
        <w:jc w:val="center"/>
        <w:rPr>
          <w:sz w:val="28"/>
          <w:szCs w:val="28"/>
        </w:rPr>
      </w:pPr>
      <w:r w:rsidRPr="009C085A">
        <w:rPr>
          <w:rStyle w:val="Strong"/>
          <w:sz w:val="28"/>
          <w:szCs w:val="28"/>
        </w:rPr>
        <w:lastRenderedPageBreak/>
        <w:t>TENDERING</w:t>
      </w:r>
    </w:p>
    <w:p w14:paraId="05B62082" w14:textId="77777777" w:rsidR="006F5FD0" w:rsidRPr="009C085A" w:rsidRDefault="00994EA3" w:rsidP="00521AD6">
      <w:pPr>
        <w:keepNext/>
        <w:spacing w:before="0" w:after="120"/>
        <w:ind w:left="709" w:hanging="352"/>
        <w:outlineLvl w:val="0"/>
        <w:rPr>
          <w:sz w:val="22"/>
        </w:rPr>
      </w:pPr>
      <w:r w:rsidRPr="009C085A">
        <w:rPr>
          <w:rStyle w:val="Strong"/>
          <w:sz w:val="22"/>
        </w:rPr>
        <w:t>18</w:t>
      </w:r>
      <w:r w:rsidR="006F5FD0" w:rsidRPr="009C085A">
        <w:rPr>
          <w:rStyle w:val="Strong"/>
          <w:sz w:val="22"/>
        </w:rPr>
        <w:t xml:space="preserve">. </w:t>
      </w:r>
      <w:r w:rsidR="00584BF4" w:rsidRPr="009C085A">
        <w:rPr>
          <w:rStyle w:val="Strong"/>
          <w:sz w:val="22"/>
        </w:rPr>
        <w:tab/>
      </w:r>
      <w:r w:rsidR="006F5FD0" w:rsidRPr="009C085A">
        <w:rPr>
          <w:rStyle w:val="Strong"/>
          <w:sz w:val="22"/>
        </w:rPr>
        <w:t xml:space="preserve">Deadline for receipt of </w:t>
      </w:r>
      <w:r w:rsidRPr="009C085A">
        <w:rPr>
          <w:rStyle w:val="Strong"/>
          <w:sz w:val="22"/>
        </w:rPr>
        <w:t>tenders</w:t>
      </w:r>
    </w:p>
    <w:p w14:paraId="3709DE83" w14:textId="77777777" w:rsidR="006F5FD0" w:rsidRPr="009C085A" w:rsidRDefault="00994EA3" w:rsidP="00521AD6">
      <w:pPr>
        <w:pStyle w:val="Blockquote"/>
        <w:spacing w:before="0" w:after="120"/>
        <w:jc w:val="both"/>
        <w:rPr>
          <w:i/>
          <w:sz w:val="22"/>
        </w:rPr>
      </w:pPr>
      <w:r w:rsidRPr="009C085A">
        <w:rPr>
          <w:rStyle w:val="Emphasis"/>
          <w:i w:val="0"/>
          <w:sz w:val="22"/>
        </w:rPr>
        <w:t xml:space="preserve">The deadline for receipt of tenders is specified in point 8 of the </w:t>
      </w:r>
      <w:r w:rsidR="00881C2D" w:rsidRPr="009C085A">
        <w:rPr>
          <w:rStyle w:val="Emphasis"/>
          <w:i w:val="0"/>
          <w:sz w:val="22"/>
        </w:rPr>
        <w:t>i</w:t>
      </w:r>
      <w:r w:rsidRPr="009C085A">
        <w:rPr>
          <w:rStyle w:val="Emphasis"/>
          <w:i w:val="0"/>
          <w:sz w:val="22"/>
        </w:rPr>
        <w:t xml:space="preserve">nstruction to </w:t>
      </w:r>
      <w:r w:rsidR="00881C2D" w:rsidRPr="009C085A">
        <w:rPr>
          <w:rStyle w:val="Emphasis"/>
          <w:i w:val="0"/>
          <w:sz w:val="22"/>
        </w:rPr>
        <w:t>t</w:t>
      </w:r>
      <w:r w:rsidRPr="009C085A">
        <w:rPr>
          <w:rStyle w:val="Emphasis"/>
          <w:i w:val="0"/>
          <w:sz w:val="22"/>
        </w:rPr>
        <w:t>enderers.</w:t>
      </w:r>
      <w:r w:rsidRPr="009C085A" w:rsidDel="00994EA3">
        <w:rPr>
          <w:rStyle w:val="Emphasis"/>
          <w:i w:val="0"/>
          <w:sz w:val="22"/>
          <w:highlight w:val="yellow"/>
        </w:rPr>
        <w:t xml:space="preserve">    </w:t>
      </w:r>
    </w:p>
    <w:p w14:paraId="10AA25C7" w14:textId="77777777" w:rsidR="006F5FD0" w:rsidRPr="009C085A" w:rsidRDefault="00994EA3" w:rsidP="00521AD6">
      <w:pPr>
        <w:spacing w:before="0" w:after="120"/>
        <w:ind w:left="709" w:hanging="349"/>
        <w:outlineLvl w:val="0"/>
        <w:rPr>
          <w:sz w:val="22"/>
        </w:rPr>
      </w:pPr>
      <w:r w:rsidRPr="009C085A">
        <w:rPr>
          <w:rStyle w:val="Strong"/>
          <w:sz w:val="22"/>
        </w:rPr>
        <w:t>19</w:t>
      </w:r>
      <w:r w:rsidR="006F5FD0" w:rsidRPr="009C085A">
        <w:rPr>
          <w:rStyle w:val="Strong"/>
          <w:sz w:val="22"/>
        </w:rPr>
        <w:t xml:space="preserve">. </w:t>
      </w:r>
      <w:r w:rsidR="00584BF4" w:rsidRPr="009C085A">
        <w:rPr>
          <w:rStyle w:val="Strong"/>
          <w:sz w:val="22"/>
        </w:rPr>
        <w:tab/>
      </w:r>
      <w:r w:rsidRPr="009C085A">
        <w:rPr>
          <w:rStyle w:val="Strong"/>
          <w:sz w:val="22"/>
        </w:rPr>
        <w:t xml:space="preserve">Tender </w:t>
      </w:r>
      <w:r w:rsidR="006F5FD0" w:rsidRPr="009C085A">
        <w:rPr>
          <w:rStyle w:val="Strong"/>
          <w:sz w:val="22"/>
        </w:rPr>
        <w:t>format and details to be provided</w:t>
      </w:r>
    </w:p>
    <w:p w14:paraId="6A780321" w14:textId="77777777" w:rsidR="006F5FD0" w:rsidRPr="009C085A" w:rsidRDefault="00994EA3" w:rsidP="00521AD6">
      <w:pPr>
        <w:pStyle w:val="Blockquote"/>
        <w:spacing w:before="0" w:after="120"/>
        <w:jc w:val="both"/>
        <w:rPr>
          <w:sz w:val="22"/>
        </w:rPr>
      </w:pPr>
      <w:r w:rsidRPr="009C085A">
        <w:rPr>
          <w:rStyle w:val="Strong"/>
          <w:b w:val="0"/>
          <w:sz w:val="22"/>
        </w:rPr>
        <w:t>Tenders</w:t>
      </w:r>
      <w:r w:rsidR="006F5FD0" w:rsidRPr="009C085A">
        <w:rPr>
          <w:rStyle w:val="Strong"/>
          <w:b w:val="0"/>
          <w:sz w:val="22"/>
        </w:rPr>
        <w:t xml:space="preserve"> must be submitted using the standard </w:t>
      </w:r>
      <w:r w:rsidRPr="009C085A">
        <w:rPr>
          <w:rStyle w:val="Strong"/>
          <w:b w:val="0"/>
          <w:sz w:val="22"/>
        </w:rPr>
        <w:t>tender</w:t>
      </w:r>
      <w:r w:rsidR="006F5FD0" w:rsidRPr="009C085A">
        <w:rPr>
          <w:rStyle w:val="Strong"/>
          <w:b w:val="0"/>
          <w:sz w:val="22"/>
        </w:rPr>
        <w:t xml:space="preserve"> form</w:t>
      </w:r>
      <w:r w:rsidR="006F5FD0" w:rsidRPr="009C085A">
        <w:rPr>
          <w:sz w:val="22"/>
        </w:rPr>
        <w:t xml:space="preserve"> </w:t>
      </w:r>
      <w:r w:rsidRPr="009C085A">
        <w:rPr>
          <w:sz w:val="22"/>
        </w:rPr>
        <w:t>for</w:t>
      </w:r>
      <w:r w:rsidR="00A046E7" w:rsidRPr="009C085A">
        <w:rPr>
          <w:sz w:val="22"/>
        </w:rPr>
        <w:t xml:space="preserve"> simplified </w:t>
      </w:r>
      <w:r w:rsidR="00881C2D" w:rsidRPr="009C085A">
        <w:rPr>
          <w:sz w:val="22"/>
        </w:rPr>
        <w:t>p</w:t>
      </w:r>
      <w:r w:rsidRPr="009C085A">
        <w:rPr>
          <w:sz w:val="22"/>
        </w:rPr>
        <w:t>rocedures</w:t>
      </w:r>
      <w:r w:rsidR="009B06B5" w:rsidRPr="009C085A">
        <w:rPr>
          <w:sz w:val="22"/>
        </w:rPr>
        <w:t xml:space="preserve">, the format and instructions of which must be strictly observed. The </w:t>
      </w:r>
      <w:r w:rsidRPr="009C085A">
        <w:rPr>
          <w:sz w:val="22"/>
        </w:rPr>
        <w:t>tender</w:t>
      </w:r>
      <w:r w:rsidR="009B06B5" w:rsidRPr="009C085A">
        <w:rPr>
          <w:sz w:val="22"/>
        </w:rPr>
        <w:t xml:space="preserve"> form is </w:t>
      </w:r>
      <w:r w:rsidR="006F5FD0" w:rsidRPr="009C085A">
        <w:rPr>
          <w:sz w:val="22"/>
        </w:rPr>
        <w:t xml:space="preserve">available from the following </w:t>
      </w:r>
      <w:r w:rsidR="00881C2D" w:rsidRPr="009C085A">
        <w:rPr>
          <w:sz w:val="22"/>
        </w:rPr>
        <w:t>i</w:t>
      </w:r>
      <w:r w:rsidR="006F5FD0" w:rsidRPr="009C085A">
        <w:rPr>
          <w:sz w:val="22"/>
        </w:rPr>
        <w:t>nternet address:</w:t>
      </w:r>
      <w:r w:rsidR="006C0F37" w:rsidRPr="009C085A">
        <w:rPr>
          <w:sz w:val="22"/>
        </w:rPr>
        <w:t xml:space="preserve"> </w:t>
      </w:r>
      <w:hyperlink r:id="rId9" w:history="1">
        <w:r w:rsidR="00940E1D" w:rsidRPr="009C085A">
          <w:rPr>
            <w:rStyle w:val="Hyperlink"/>
            <w:color w:val="auto"/>
            <w:sz w:val="22"/>
          </w:rPr>
          <w:t>http://ec.europa.eu/europeaid/prag/annexes.do?group=B</w:t>
        </w:r>
      </w:hyperlink>
      <w:r w:rsidR="00940E1D" w:rsidRPr="009C085A">
        <w:rPr>
          <w:sz w:val="22"/>
        </w:rPr>
        <w:t xml:space="preserve"> </w:t>
      </w:r>
      <w:r w:rsidR="006714ED" w:rsidRPr="009C085A">
        <w:rPr>
          <w:sz w:val="22"/>
        </w:rPr>
        <w:t xml:space="preserve">, under the zip file called Simplified Tender dossier. </w:t>
      </w:r>
    </w:p>
    <w:p w14:paraId="191CFFE7" w14:textId="77777777" w:rsidR="004D5EDB" w:rsidRPr="009C085A" w:rsidRDefault="004D5EDB" w:rsidP="00521AD6">
      <w:pPr>
        <w:pStyle w:val="Blockquote"/>
        <w:spacing w:before="0" w:after="120"/>
        <w:jc w:val="both"/>
        <w:rPr>
          <w:sz w:val="22"/>
        </w:rPr>
      </w:pPr>
      <w:r w:rsidRPr="009C085A">
        <w:rPr>
          <w:sz w:val="22"/>
        </w:rPr>
        <w:t>The tender must be accompanied by a declaration o</w:t>
      </w:r>
      <w:r w:rsidR="00980AEA" w:rsidRPr="009C085A">
        <w:rPr>
          <w:sz w:val="22"/>
        </w:rPr>
        <w:t>n</w:t>
      </w:r>
      <w:r w:rsidRPr="009C085A">
        <w:rPr>
          <w:sz w:val="22"/>
        </w:rPr>
        <w:t xml:space="preserve"> honour on exclusion and selection criteria using the template available from the following Internet address:</w:t>
      </w:r>
    </w:p>
    <w:p w14:paraId="0891FE83" w14:textId="77777777" w:rsidR="004D5EDB" w:rsidRPr="009C085A" w:rsidRDefault="00A22E4B" w:rsidP="00521AD6">
      <w:pPr>
        <w:pStyle w:val="Blockquote"/>
        <w:spacing w:before="0" w:after="120"/>
        <w:jc w:val="both"/>
        <w:rPr>
          <w:sz w:val="22"/>
        </w:rPr>
      </w:pPr>
      <w:hyperlink r:id="rId10" w:history="1">
        <w:r w:rsidR="00881C2D" w:rsidRPr="009C085A">
          <w:rPr>
            <w:rStyle w:val="Hyperlink"/>
            <w:color w:val="auto"/>
            <w:sz w:val="22"/>
          </w:rPr>
          <w:t>http://ec.europa.eu/europeaid/prag/annexes.do?chapterTitleCode=A</w:t>
        </w:r>
      </w:hyperlink>
      <w:r w:rsidR="00881C2D" w:rsidRPr="009C085A">
        <w:rPr>
          <w:sz w:val="22"/>
        </w:rPr>
        <w:t xml:space="preserve"> </w:t>
      </w:r>
    </w:p>
    <w:p w14:paraId="63DDA6E7" w14:textId="77777777" w:rsidR="006F5FD0" w:rsidRPr="009C085A" w:rsidRDefault="006F5FD0" w:rsidP="00521AD6">
      <w:pPr>
        <w:pStyle w:val="Blockquote"/>
        <w:spacing w:before="0" w:after="120"/>
        <w:jc w:val="both"/>
        <w:rPr>
          <w:sz w:val="22"/>
        </w:rPr>
      </w:pPr>
      <w:r w:rsidRPr="009C085A">
        <w:rPr>
          <w:sz w:val="22"/>
        </w:rPr>
        <w:t>Any additional documentation (brochure, letter, etc</w:t>
      </w:r>
      <w:r w:rsidR="00235A71" w:rsidRPr="009C085A">
        <w:rPr>
          <w:sz w:val="22"/>
        </w:rPr>
        <w:t>.</w:t>
      </w:r>
      <w:r w:rsidRPr="009C085A">
        <w:rPr>
          <w:sz w:val="22"/>
        </w:rPr>
        <w:t xml:space="preserve">) sent with a </w:t>
      </w:r>
      <w:r w:rsidR="004D5EDB" w:rsidRPr="009C085A">
        <w:rPr>
          <w:sz w:val="22"/>
        </w:rPr>
        <w:t>tender</w:t>
      </w:r>
      <w:r w:rsidRPr="009C085A">
        <w:rPr>
          <w:sz w:val="22"/>
        </w:rPr>
        <w:t xml:space="preserve"> will not be taken into consideration.</w:t>
      </w:r>
    </w:p>
    <w:p w14:paraId="4958D86A" w14:textId="77777777" w:rsidR="006F5FD0" w:rsidRPr="009C085A" w:rsidRDefault="006F5FD0" w:rsidP="00521AD6">
      <w:pPr>
        <w:spacing w:before="0" w:after="120"/>
        <w:ind w:left="709" w:hanging="349"/>
        <w:outlineLvl w:val="0"/>
        <w:rPr>
          <w:sz w:val="22"/>
        </w:rPr>
      </w:pPr>
      <w:r w:rsidRPr="009C085A">
        <w:rPr>
          <w:rStyle w:val="Strong"/>
          <w:sz w:val="22"/>
        </w:rPr>
        <w:t>2</w:t>
      </w:r>
      <w:r w:rsidR="006714ED" w:rsidRPr="009C085A">
        <w:rPr>
          <w:rStyle w:val="Strong"/>
          <w:sz w:val="22"/>
        </w:rPr>
        <w:t>0</w:t>
      </w:r>
      <w:r w:rsidRPr="009C085A">
        <w:rPr>
          <w:rStyle w:val="Strong"/>
          <w:sz w:val="22"/>
        </w:rPr>
        <w:t xml:space="preserve">. </w:t>
      </w:r>
      <w:r w:rsidR="00584BF4" w:rsidRPr="009C085A">
        <w:rPr>
          <w:rStyle w:val="Strong"/>
          <w:sz w:val="22"/>
        </w:rPr>
        <w:tab/>
      </w:r>
      <w:r w:rsidRPr="009C085A">
        <w:rPr>
          <w:rStyle w:val="Strong"/>
          <w:sz w:val="22"/>
        </w:rPr>
        <w:t xml:space="preserve">How </w:t>
      </w:r>
      <w:r w:rsidR="006714ED" w:rsidRPr="009C085A">
        <w:rPr>
          <w:rStyle w:val="Strong"/>
          <w:sz w:val="22"/>
        </w:rPr>
        <w:t>tenders</w:t>
      </w:r>
      <w:r w:rsidRPr="009C085A">
        <w:rPr>
          <w:rStyle w:val="Strong"/>
          <w:sz w:val="22"/>
        </w:rPr>
        <w:t xml:space="preserve"> may be submitted</w:t>
      </w:r>
    </w:p>
    <w:p w14:paraId="707334F2" w14:textId="77777777" w:rsidR="006F5FD0" w:rsidRPr="009C085A" w:rsidRDefault="006714ED" w:rsidP="00521AD6">
      <w:pPr>
        <w:pStyle w:val="Blockquote"/>
        <w:spacing w:before="0" w:after="120"/>
        <w:jc w:val="both"/>
        <w:rPr>
          <w:sz w:val="22"/>
        </w:rPr>
      </w:pPr>
      <w:r w:rsidRPr="009C085A">
        <w:rPr>
          <w:sz w:val="22"/>
        </w:rPr>
        <w:t>Tenders</w:t>
      </w:r>
      <w:r w:rsidR="006F5FD0" w:rsidRPr="009C085A">
        <w:rPr>
          <w:sz w:val="22"/>
        </w:rPr>
        <w:t xml:space="preserve"> must be submitted in English exclusively to the </w:t>
      </w:r>
      <w:r w:rsidR="00D33DD9" w:rsidRPr="009C085A">
        <w:rPr>
          <w:sz w:val="22"/>
        </w:rPr>
        <w:t>c</w:t>
      </w:r>
      <w:r w:rsidR="006F5FD0" w:rsidRPr="009C085A">
        <w:rPr>
          <w:sz w:val="22"/>
        </w:rPr>
        <w:t xml:space="preserve">ontracting </w:t>
      </w:r>
      <w:r w:rsidR="00D33DD9" w:rsidRPr="009C085A">
        <w:rPr>
          <w:sz w:val="22"/>
        </w:rPr>
        <w:t>a</w:t>
      </w:r>
      <w:r w:rsidR="006F5FD0" w:rsidRPr="009C085A">
        <w:rPr>
          <w:sz w:val="22"/>
        </w:rPr>
        <w:t>uthority</w:t>
      </w:r>
      <w:r w:rsidRPr="009C085A">
        <w:rPr>
          <w:sz w:val="22"/>
        </w:rPr>
        <w:t xml:space="preserve">, using the means specified in point 8 of the </w:t>
      </w:r>
      <w:r w:rsidR="00881C2D" w:rsidRPr="009C085A">
        <w:rPr>
          <w:sz w:val="22"/>
        </w:rPr>
        <w:t>i</w:t>
      </w:r>
      <w:r w:rsidRPr="009C085A">
        <w:rPr>
          <w:sz w:val="22"/>
        </w:rPr>
        <w:t xml:space="preserve">nstructions to </w:t>
      </w:r>
      <w:r w:rsidR="00881C2D" w:rsidRPr="009C085A">
        <w:rPr>
          <w:sz w:val="22"/>
        </w:rPr>
        <w:t>t</w:t>
      </w:r>
      <w:r w:rsidRPr="009C085A">
        <w:rPr>
          <w:sz w:val="22"/>
        </w:rPr>
        <w:t xml:space="preserve">enderers. </w:t>
      </w:r>
      <w:r w:rsidR="009B06B5" w:rsidRPr="009C085A">
        <w:rPr>
          <w:sz w:val="22"/>
        </w:rPr>
        <w:t xml:space="preserve"> </w:t>
      </w:r>
    </w:p>
    <w:p w14:paraId="0EC30AF9" w14:textId="77777777" w:rsidR="00EF03C9" w:rsidRPr="009C085A" w:rsidRDefault="006714ED" w:rsidP="00521AD6">
      <w:pPr>
        <w:pStyle w:val="Blockquote"/>
        <w:spacing w:before="0" w:after="120"/>
        <w:jc w:val="both"/>
        <w:rPr>
          <w:rStyle w:val="Strong"/>
          <w:b w:val="0"/>
          <w:sz w:val="22"/>
        </w:rPr>
      </w:pPr>
      <w:r w:rsidRPr="009C085A">
        <w:rPr>
          <w:rStyle w:val="Strong"/>
          <w:b w:val="0"/>
          <w:sz w:val="22"/>
        </w:rPr>
        <w:t>Tenders</w:t>
      </w:r>
      <w:r w:rsidR="006F5FD0" w:rsidRPr="009C085A">
        <w:rPr>
          <w:rStyle w:val="Strong"/>
          <w:b w:val="0"/>
          <w:sz w:val="22"/>
        </w:rPr>
        <w:t xml:space="preserve"> submitted by any other means will not be considered.</w:t>
      </w:r>
    </w:p>
    <w:p w14:paraId="6B88AB07" w14:textId="77777777" w:rsidR="00502BBF" w:rsidRPr="009C085A" w:rsidRDefault="00502BBF" w:rsidP="00521AD6">
      <w:pPr>
        <w:pStyle w:val="Blockquote"/>
        <w:spacing w:before="0" w:after="120"/>
        <w:jc w:val="both"/>
        <w:rPr>
          <w:rStyle w:val="Strong"/>
          <w:b w:val="0"/>
          <w:sz w:val="22"/>
        </w:rPr>
      </w:pPr>
      <w:r w:rsidRPr="009C085A">
        <w:rPr>
          <w:sz w:val="22"/>
        </w:rPr>
        <w:t>By submitting a tender tenderers accept to receive notification of the outcome of the procedure by electronic means.</w:t>
      </w:r>
    </w:p>
    <w:p w14:paraId="75160AB3" w14:textId="77777777" w:rsidR="003262FC" w:rsidRPr="009C085A" w:rsidRDefault="003262FC" w:rsidP="00521AD6">
      <w:pPr>
        <w:spacing w:before="0" w:after="120"/>
        <w:ind w:left="709" w:hanging="349"/>
        <w:outlineLvl w:val="0"/>
        <w:rPr>
          <w:b/>
          <w:sz w:val="22"/>
        </w:rPr>
      </w:pPr>
      <w:r w:rsidRPr="009C085A">
        <w:rPr>
          <w:rStyle w:val="Strong"/>
          <w:sz w:val="22"/>
        </w:rPr>
        <w:t>2</w:t>
      </w:r>
      <w:r w:rsidR="006714ED" w:rsidRPr="009C085A">
        <w:rPr>
          <w:rStyle w:val="Strong"/>
          <w:sz w:val="22"/>
        </w:rPr>
        <w:t>1</w:t>
      </w:r>
      <w:r w:rsidRPr="009C085A">
        <w:rPr>
          <w:rStyle w:val="Strong"/>
          <w:sz w:val="22"/>
        </w:rPr>
        <w:t>.</w:t>
      </w:r>
      <w:r w:rsidR="00584BF4" w:rsidRPr="009C085A">
        <w:rPr>
          <w:rStyle w:val="Strong"/>
          <w:sz w:val="22"/>
        </w:rPr>
        <w:tab/>
      </w:r>
      <w:r w:rsidRPr="009C085A">
        <w:rPr>
          <w:rStyle w:val="Strong"/>
          <w:sz w:val="22"/>
        </w:rPr>
        <w:t xml:space="preserve">Alteration or withdrawal of </w:t>
      </w:r>
      <w:r w:rsidR="006714ED" w:rsidRPr="009C085A">
        <w:rPr>
          <w:rStyle w:val="Strong"/>
          <w:sz w:val="22"/>
        </w:rPr>
        <w:t>tenders</w:t>
      </w:r>
    </w:p>
    <w:p w14:paraId="69A5693D" w14:textId="77777777" w:rsidR="003262FC" w:rsidRPr="009C085A" w:rsidRDefault="006714ED" w:rsidP="00521AD6">
      <w:pPr>
        <w:pStyle w:val="Blockquote"/>
        <w:spacing w:before="0" w:after="120"/>
        <w:jc w:val="both"/>
        <w:rPr>
          <w:sz w:val="22"/>
        </w:rPr>
      </w:pPr>
      <w:r w:rsidRPr="009C085A">
        <w:rPr>
          <w:sz w:val="22"/>
        </w:rPr>
        <w:t>Tenderers</w:t>
      </w:r>
      <w:r w:rsidR="003262FC" w:rsidRPr="009C085A">
        <w:rPr>
          <w:sz w:val="22"/>
        </w:rPr>
        <w:t xml:space="preserve"> may alter or withdraw their </w:t>
      </w:r>
      <w:r w:rsidRPr="009C085A">
        <w:rPr>
          <w:sz w:val="22"/>
        </w:rPr>
        <w:t>tenders</w:t>
      </w:r>
      <w:r w:rsidR="003262FC" w:rsidRPr="009C085A">
        <w:rPr>
          <w:sz w:val="22"/>
        </w:rPr>
        <w:t xml:space="preserve"> by written notification prior to the deadline for submission of </w:t>
      </w:r>
      <w:r w:rsidRPr="009C085A">
        <w:rPr>
          <w:sz w:val="22"/>
        </w:rPr>
        <w:t>tenders</w:t>
      </w:r>
      <w:r w:rsidR="003262FC" w:rsidRPr="009C085A">
        <w:rPr>
          <w:sz w:val="22"/>
        </w:rPr>
        <w:t xml:space="preserve">. No </w:t>
      </w:r>
      <w:r w:rsidRPr="009C085A">
        <w:rPr>
          <w:sz w:val="22"/>
        </w:rPr>
        <w:t>tender</w:t>
      </w:r>
      <w:r w:rsidR="003262FC" w:rsidRPr="009C085A">
        <w:rPr>
          <w:sz w:val="22"/>
        </w:rPr>
        <w:t xml:space="preserve"> may be altered after this deadline.</w:t>
      </w:r>
    </w:p>
    <w:p w14:paraId="09C33EE0" w14:textId="77777777" w:rsidR="003262FC" w:rsidRPr="009C085A" w:rsidRDefault="003262FC" w:rsidP="00521AD6">
      <w:pPr>
        <w:pStyle w:val="Blockquote"/>
        <w:spacing w:before="0" w:after="120"/>
        <w:jc w:val="both"/>
        <w:rPr>
          <w:sz w:val="22"/>
        </w:rPr>
      </w:pPr>
      <w:r w:rsidRPr="009C085A">
        <w:rPr>
          <w:sz w:val="22"/>
        </w:rPr>
        <w:t xml:space="preserve">Any such notification of alteration or withdrawal shall be prepared and submitted in accordance with </w:t>
      </w:r>
      <w:r w:rsidR="006714ED" w:rsidRPr="009C085A">
        <w:rPr>
          <w:sz w:val="22"/>
        </w:rPr>
        <w:t xml:space="preserve">point </w:t>
      </w:r>
      <w:r w:rsidR="000B693E" w:rsidRPr="009C085A">
        <w:rPr>
          <w:sz w:val="22"/>
        </w:rPr>
        <w:t>9</w:t>
      </w:r>
      <w:r w:rsidR="006714ED" w:rsidRPr="009C085A">
        <w:rPr>
          <w:sz w:val="22"/>
        </w:rPr>
        <w:t xml:space="preserve"> of the </w:t>
      </w:r>
      <w:r w:rsidR="00881C2D" w:rsidRPr="009C085A">
        <w:rPr>
          <w:sz w:val="22"/>
        </w:rPr>
        <w:t>i</w:t>
      </w:r>
      <w:r w:rsidR="006714ED" w:rsidRPr="009C085A">
        <w:rPr>
          <w:sz w:val="22"/>
        </w:rPr>
        <w:t xml:space="preserve">nstructions to </w:t>
      </w:r>
      <w:r w:rsidR="00881C2D" w:rsidRPr="009C085A">
        <w:rPr>
          <w:sz w:val="22"/>
        </w:rPr>
        <w:t>t</w:t>
      </w:r>
      <w:r w:rsidR="006714ED" w:rsidRPr="009C085A">
        <w:rPr>
          <w:sz w:val="22"/>
        </w:rPr>
        <w:t>enderers</w:t>
      </w:r>
      <w:r w:rsidRPr="009C085A">
        <w:rPr>
          <w:sz w:val="22"/>
        </w:rPr>
        <w:t>. The outer envelope (and the relevant inner envelope</w:t>
      </w:r>
      <w:r w:rsidR="006E3377" w:rsidRPr="009C085A">
        <w:rPr>
          <w:sz w:val="22"/>
        </w:rPr>
        <w:t xml:space="preserve"> if used</w:t>
      </w:r>
      <w:r w:rsidRPr="009C085A">
        <w:rPr>
          <w:sz w:val="22"/>
        </w:rPr>
        <w:t xml:space="preserve">) must be marked </w:t>
      </w:r>
      <w:r w:rsidR="00881C2D" w:rsidRPr="009C085A">
        <w:rPr>
          <w:sz w:val="22"/>
        </w:rPr>
        <w:t>‘</w:t>
      </w:r>
      <w:r w:rsidRPr="009C085A">
        <w:rPr>
          <w:sz w:val="22"/>
        </w:rPr>
        <w:t>Alteration</w:t>
      </w:r>
      <w:r w:rsidR="00881C2D" w:rsidRPr="009C085A">
        <w:rPr>
          <w:sz w:val="22"/>
        </w:rPr>
        <w:t>’</w:t>
      </w:r>
      <w:r w:rsidRPr="009C085A">
        <w:rPr>
          <w:sz w:val="22"/>
        </w:rPr>
        <w:t xml:space="preserve"> or </w:t>
      </w:r>
      <w:r w:rsidR="00881C2D" w:rsidRPr="009C085A">
        <w:rPr>
          <w:sz w:val="22"/>
        </w:rPr>
        <w:t>‘</w:t>
      </w:r>
      <w:r w:rsidRPr="009C085A">
        <w:rPr>
          <w:sz w:val="22"/>
        </w:rPr>
        <w:t>Withdrawal</w:t>
      </w:r>
      <w:r w:rsidR="00881C2D" w:rsidRPr="009C085A">
        <w:rPr>
          <w:sz w:val="22"/>
        </w:rPr>
        <w:t>’</w:t>
      </w:r>
      <w:r w:rsidRPr="009C085A">
        <w:rPr>
          <w:sz w:val="22"/>
        </w:rPr>
        <w:t xml:space="preserve"> as appropriate.</w:t>
      </w:r>
    </w:p>
    <w:p w14:paraId="224FD891" w14:textId="77777777" w:rsidR="006F5FD0" w:rsidRPr="009C085A" w:rsidRDefault="003262FC" w:rsidP="00521AD6">
      <w:pPr>
        <w:keepNext/>
        <w:spacing w:before="0" w:after="120"/>
        <w:ind w:left="709" w:hanging="352"/>
        <w:outlineLvl w:val="0"/>
        <w:rPr>
          <w:sz w:val="22"/>
        </w:rPr>
      </w:pPr>
      <w:r w:rsidRPr="009C085A">
        <w:rPr>
          <w:rStyle w:val="Strong"/>
          <w:sz w:val="22"/>
        </w:rPr>
        <w:t>2</w:t>
      </w:r>
      <w:r w:rsidR="006714ED" w:rsidRPr="009C085A">
        <w:rPr>
          <w:rStyle w:val="Strong"/>
          <w:sz w:val="22"/>
        </w:rPr>
        <w:t>2</w:t>
      </w:r>
      <w:r w:rsidR="006F5FD0" w:rsidRPr="009C085A">
        <w:rPr>
          <w:rStyle w:val="Strong"/>
          <w:sz w:val="22"/>
        </w:rPr>
        <w:t xml:space="preserve">. </w:t>
      </w:r>
      <w:r w:rsidR="00584BF4" w:rsidRPr="009C085A">
        <w:rPr>
          <w:rStyle w:val="Strong"/>
          <w:sz w:val="22"/>
        </w:rPr>
        <w:tab/>
      </w:r>
      <w:r w:rsidR="006F5FD0" w:rsidRPr="009C085A">
        <w:rPr>
          <w:rStyle w:val="Strong"/>
          <w:sz w:val="22"/>
        </w:rPr>
        <w:t>Operational language</w:t>
      </w:r>
    </w:p>
    <w:p w14:paraId="6C33E733" w14:textId="77777777" w:rsidR="006F5FD0" w:rsidRPr="009C085A" w:rsidRDefault="006F5FD0" w:rsidP="00521AD6">
      <w:pPr>
        <w:pStyle w:val="Blockquote"/>
        <w:spacing w:before="0" w:after="120"/>
        <w:jc w:val="both"/>
        <w:rPr>
          <w:i/>
          <w:sz w:val="22"/>
        </w:rPr>
      </w:pPr>
      <w:r w:rsidRPr="009C085A">
        <w:rPr>
          <w:rStyle w:val="Emphasis"/>
          <w:i w:val="0"/>
          <w:sz w:val="22"/>
        </w:rPr>
        <w:t xml:space="preserve">All written communications for this tender procedure and contract must be in English.  </w:t>
      </w:r>
    </w:p>
    <w:p w14:paraId="1E397608" w14:textId="77777777" w:rsidR="006F5FD0" w:rsidRPr="009C085A" w:rsidRDefault="004E1482" w:rsidP="00521AD6">
      <w:pPr>
        <w:spacing w:before="0" w:after="120"/>
        <w:ind w:left="709" w:hanging="349"/>
        <w:outlineLvl w:val="0"/>
        <w:rPr>
          <w:rStyle w:val="Strong"/>
          <w:sz w:val="22"/>
        </w:rPr>
      </w:pPr>
      <w:r w:rsidRPr="009C085A">
        <w:rPr>
          <w:rStyle w:val="Strong"/>
          <w:sz w:val="22"/>
        </w:rPr>
        <w:t>2</w:t>
      </w:r>
      <w:r w:rsidR="006714ED" w:rsidRPr="009C085A">
        <w:rPr>
          <w:rStyle w:val="Strong"/>
          <w:sz w:val="22"/>
        </w:rPr>
        <w:t>3</w:t>
      </w:r>
      <w:r w:rsidR="006F5FD0" w:rsidRPr="009C085A">
        <w:rPr>
          <w:rStyle w:val="Strong"/>
          <w:sz w:val="22"/>
        </w:rPr>
        <w:t xml:space="preserve">. </w:t>
      </w:r>
      <w:r w:rsidR="00584BF4" w:rsidRPr="009C085A">
        <w:rPr>
          <w:rStyle w:val="Strong"/>
          <w:sz w:val="22"/>
        </w:rPr>
        <w:tab/>
      </w:r>
      <w:r w:rsidR="006F5FD0" w:rsidRPr="009C085A">
        <w:rPr>
          <w:rStyle w:val="Strong"/>
          <w:sz w:val="22"/>
        </w:rPr>
        <w:t>Legal basis</w:t>
      </w:r>
    </w:p>
    <w:p w14:paraId="0C4BB4E4" w14:textId="77777777" w:rsidR="00A51DFB" w:rsidRPr="009C085A" w:rsidRDefault="00A51DFB" w:rsidP="00521AD6">
      <w:pPr>
        <w:pStyle w:val="Blockquote"/>
        <w:numPr>
          <w:ilvl w:val="0"/>
          <w:numId w:val="47"/>
        </w:numPr>
        <w:snapToGrid w:val="0"/>
        <w:spacing w:before="0" w:after="120"/>
        <w:jc w:val="both"/>
        <w:rPr>
          <w:sz w:val="22"/>
        </w:rPr>
      </w:pPr>
      <w:r w:rsidRPr="009C085A">
        <w:rPr>
          <w:sz w:val="22"/>
        </w:rPr>
        <w:t xml:space="preserve">Regulation (EU) No 236/2014 of the European Parliament and of the Council of 11 March 2014 laying down common rules and procedures for the implementation of the Union's instruments for financing external action </w:t>
      </w:r>
    </w:p>
    <w:p w14:paraId="4F674C0B" w14:textId="77777777" w:rsidR="00A51DFB" w:rsidRPr="009C085A" w:rsidRDefault="00A51DFB" w:rsidP="00521AD6">
      <w:pPr>
        <w:pStyle w:val="Blockquote"/>
        <w:numPr>
          <w:ilvl w:val="0"/>
          <w:numId w:val="47"/>
        </w:numPr>
        <w:snapToGrid w:val="0"/>
        <w:spacing w:before="0" w:after="120"/>
        <w:jc w:val="both"/>
        <w:rPr>
          <w:sz w:val="22"/>
        </w:rPr>
      </w:pPr>
      <w:r w:rsidRPr="009C085A">
        <w:rPr>
          <w:sz w:val="22"/>
        </w:rPr>
        <w:t>Commission Implementing Regulation (EU) No 447/2014 of 2 May 2014 on the specific rules for Implementing Regulation (EU) No 231/2014 of the European Parliament and of the Council establishing an instrument for Pre-accession Assistance (IPA II);</w:t>
      </w:r>
    </w:p>
    <w:p w14:paraId="48DD2B32" w14:textId="77777777" w:rsidR="00A51DFB" w:rsidRPr="009C085A" w:rsidRDefault="00A51DFB" w:rsidP="00521AD6">
      <w:pPr>
        <w:pStyle w:val="Blockquote"/>
        <w:numPr>
          <w:ilvl w:val="0"/>
          <w:numId w:val="47"/>
        </w:numPr>
        <w:snapToGrid w:val="0"/>
        <w:spacing w:before="0" w:after="120"/>
        <w:jc w:val="both"/>
        <w:rPr>
          <w:sz w:val="22"/>
        </w:rPr>
      </w:pPr>
      <w:r w:rsidRPr="009C085A">
        <w:rPr>
          <w:sz w:val="22"/>
        </w:rPr>
        <w:t>Regulation (EU) No 1299/2013 of the European Parliament and of the Council of 17 December 2013 on specific provisions for the support from the European Regional Development Fund to the European Territorial Cooperation goal;</w:t>
      </w:r>
    </w:p>
    <w:p w14:paraId="67CEF7E6" w14:textId="77777777" w:rsidR="00A51DFB" w:rsidRPr="009C085A" w:rsidRDefault="00A51DFB" w:rsidP="00521AD6">
      <w:pPr>
        <w:pStyle w:val="Blockquote"/>
        <w:numPr>
          <w:ilvl w:val="0"/>
          <w:numId w:val="47"/>
        </w:numPr>
        <w:snapToGrid w:val="0"/>
        <w:spacing w:before="0" w:after="120"/>
        <w:jc w:val="both"/>
        <w:rPr>
          <w:sz w:val="22"/>
        </w:rPr>
      </w:pPr>
      <w:r w:rsidRPr="009C085A">
        <w:rPr>
          <w:sz w:val="22"/>
        </w:rPr>
        <w:t>Commission Delegated Regulation (EU) No 481/2014 of 4 March 2014 supplementing Regulation (EU) No 1299/2013 of the European Parliament and of the Council with regard to specific rules on eligibility of expenditure for cooperation programmes;</w:t>
      </w:r>
    </w:p>
    <w:p w14:paraId="0A09317D" w14:textId="77777777" w:rsidR="00A51DFB" w:rsidRPr="009C085A" w:rsidRDefault="00A51DFB" w:rsidP="00521AD6">
      <w:pPr>
        <w:pStyle w:val="Blockquote"/>
        <w:numPr>
          <w:ilvl w:val="0"/>
          <w:numId w:val="47"/>
        </w:numPr>
        <w:snapToGrid w:val="0"/>
        <w:spacing w:before="0" w:after="120"/>
        <w:jc w:val="both"/>
        <w:rPr>
          <w:sz w:val="22"/>
        </w:rPr>
      </w:pPr>
      <w:r w:rsidRPr="009C085A">
        <w:rPr>
          <w:sz w:val="22"/>
        </w:rPr>
        <w:t xml:space="preserve">Regulation (EU) No 236/2014 of the European Parliament and of the Council of 11 March 2014 laying down common rules and procedures for the implementation of the </w:t>
      </w:r>
      <w:r w:rsidRPr="009C085A">
        <w:rPr>
          <w:sz w:val="22"/>
        </w:rPr>
        <w:lastRenderedPageBreak/>
        <w:t>union's instruments for financing external action;</w:t>
      </w:r>
    </w:p>
    <w:p w14:paraId="1DBC3059" w14:textId="77777777" w:rsidR="00A51DFB" w:rsidRPr="009C085A" w:rsidRDefault="00A51DFB" w:rsidP="00521AD6">
      <w:pPr>
        <w:pStyle w:val="Blockquote"/>
        <w:numPr>
          <w:ilvl w:val="0"/>
          <w:numId w:val="47"/>
        </w:numPr>
        <w:snapToGrid w:val="0"/>
        <w:spacing w:before="0" w:after="120"/>
        <w:jc w:val="both"/>
        <w:rPr>
          <w:sz w:val="22"/>
        </w:rPr>
      </w:pPr>
      <w:r w:rsidRPr="009C085A">
        <w:rPr>
          <w:sz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5797990D" w14:textId="77777777" w:rsidR="00A51DFB" w:rsidRPr="009C085A" w:rsidRDefault="00A51DFB" w:rsidP="00521AD6">
      <w:pPr>
        <w:pStyle w:val="Blockquote"/>
        <w:numPr>
          <w:ilvl w:val="0"/>
          <w:numId w:val="47"/>
        </w:numPr>
        <w:snapToGrid w:val="0"/>
        <w:spacing w:before="0" w:after="120"/>
        <w:jc w:val="both"/>
        <w:rPr>
          <w:sz w:val="22"/>
        </w:rPr>
      </w:pPr>
      <w:r w:rsidRPr="009C085A">
        <w:rPr>
          <w:sz w:val="22"/>
        </w:rPr>
        <w:t>Regulation (EU, EURATOM) No 966/2012 of the European Parliament and of the Council of 25 October 2012 on the financial rules applicable to the general budget of the Union and repealing Council Regulation (EC, EURATOM) No 1605/2002;</w:t>
      </w:r>
    </w:p>
    <w:p w14:paraId="6DD775F1" w14:textId="77777777" w:rsidR="00A51DFB" w:rsidRPr="009C085A" w:rsidRDefault="00A51DFB" w:rsidP="00521AD6">
      <w:pPr>
        <w:pStyle w:val="Blockquote"/>
        <w:numPr>
          <w:ilvl w:val="0"/>
          <w:numId w:val="47"/>
        </w:numPr>
        <w:snapToGrid w:val="0"/>
        <w:spacing w:before="0" w:after="120"/>
        <w:jc w:val="both"/>
        <w:rPr>
          <w:sz w:val="22"/>
        </w:rPr>
      </w:pPr>
      <w:r w:rsidRPr="009C085A">
        <w:rPr>
          <w:sz w:val="22"/>
        </w:rPr>
        <w:t>Commission Delegated Regulation (EU) No 1268/2012 of 29 October 2012 on the rules of application of Regulation (EU, EURATOM) No 966/2012 of the European Parliament and of the Council on the financial rules applicable to the general budget of the Union;</w:t>
      </w:r>
    </w:p>
    <w:p w14:paraId="7DD47FCE" w14:textId="18467ECE" w:rsidR="00A51DFB" w:rsidRPr="009C085A" w:rsidRDefault="00A51DFB" w:rsidP="00521AD6">
      <w:pPr>
        <w:pStyle w:val="Blockquote"/>
        <w:numPr>
          <w:ilvl w:val="0"/>
          <w:numId w:val="47"/>
        </w:numPr>
        <w:snapToGrid w:val="0"/>
        <w:spacing w:before="0" w:after="120"/>
        <w:jc w:val="both"/>
        <w:rPr>
          <w:sz w:val="22"/>
        </w:rPr>
      </w:pPr>
      <w:r w:rsidRPr="009C085A">
        <w:rPr>
          <w:sz w:val="22"/>
        </w:rPr>
        <w:t>Regulation (EU, EURATOM) 2015/1929 of the European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14:paraId="7F5099E6" w14:textId="77777777" w:rsidR="004C5053" w:rsidRPr="009C085A" w:rsidRDefault="004C5053" w:rsidP="00521AD6">
      <w:pPr>
        <w:keepNext/>
        <w:keepLines/>
        <w:widowControl/>
        <w:numPr>
          <w:ilvl w:val="0"/>
          <w:numId w:val="47"/>
        </w:numPr>
        <w:snapToGrid w:val="0"/>
        <w:spacing w:before="0" w:after="120"/>
        <w:jc w:val="both"/>
        <w:rPr>
          <w:snapToGrid/>
          <w:sz w:val="22"/>
          <w:lang w:eastAsia="ja-JP"/>
        </w:rPr>
      </w:pPr>
      <w:r w:rsidRPr="009C085A">
        <w:rPr>
          <w:sz w:val="22"/>
          <w:lang w:eastAsia="ja-JP"/>
        </w:rPr>
        <w:t>The Interreg – IPA CBC Bulgaria – Serbia Programme, with programme reference number 2014TC16I5CB007, approved by the European Commission with Decision C(2015) 5444 of 30.07.2015, amended with Decisions No. C(2016) 2853 of 04.05.2016 and No. C(2016) 8643 of 13.12.2016;</w:t>
      </w:r>
    </w:p>
    <w:p w14:paraId="522D1A8B" w14:textId="77777777" w:rsidR="004C5053" w:rsidRPr="009C085A" w:rsidRDefault="004C5053" w:rsidP="00521AD6">
      <w:pPr>
        <w:keepNext/>
        <w:keepLines/>
        <w:widowControl/>
        <w:numPr>
          <w:ilvl w:val="0"/>
          <w:numId w:val="47"/>
        </w:numPr>
        <w:snapToGrid w:val="0"/>
        <w:spacing w:before="0" w:after="120"/>
        <w:jc w:val="both"/>
        <w:rPr>
          <w:sz w:val="22"/>
          <w:lang w:eastAsia="ja-JP"/>
        </w:rPr>
      </w:pPr>
      <w:r w:rsidRPr="009C085A">
        <w:rPr>
          <w:sz w:val="22"/>
          <w:lang w:eastAsia="ja-JP"/>
        </w:rPr>
        <w:t>Financing Agreement between the Republic of Serbia and European Commission for the Programme;</w:t>
      </w:r>
    </w:p>
    <w:p w14:paraId="32F48227" w14:textId="77777777" w:rsidR="004C5053" w:rsidRPr="009C085A" w:rsidRDefault="004C5053" w:rsidP="00521AD6">
      <w:pPr>
        <w:keepNext/>
        <w:shd w:val="clear" w:color="auto" w:fill="FFFFFF"/>
        <w:spacing w:before="0" w:after="120"/>
        <w:jc w:val="both"/>
        <w:rPr>
          <w:snapToGrid/>
          <w:sz w:val="22"/>
          <w:lang w:eastAsia="ja-JP"/>
        </w:rPr>
      </w:pPr>
      <w:r w:rsidRPr="009C085A">
        <w:rPr>
          <w:sz w:val="22"/>
          <w:lang w:eastAsia="ja-JP"/>
        </w:rPr>
        <w:t>and in compliance with:</w:t>
      </w:r>
    </w:p>
    <w:p w14:paraId="6931EB8E" w14:textId="77777777" w:rsidR="004C5053" w:rsidRPr="009C085A" w:rsidRDefault="004C5053" w:rsidP="00521AD6">
      <w:pPr>
        <w:keepNext/>
        <w:numPr>
          <w:ilvl w:val="0"/>
          <w:numId w:val="50"/>
        </w:numPr>
        <w:shd w:val="clear" w:color="auto" w:fill="FFFFFF"/>
        <w:snapToGrid w:val="0"/>
        <w:spacing w:before="0" w:after="120"/>
        <w:jc w:val="both"/>
        <w:rPr>
          <w:sz w:val="22"/>
          <w:lang w:eastAsia="ja-JP"/>
        </w:rPr>
      </w:pPr>
      <w:r w:rsidRPr="009C085A">
        <w:rPr>
          <w:sz w:val="22"/>
          <w:lang w:eastAsia="ja-JP"/>
        </w:rPr>
        <w:t>Second Call for Proposals and the respective Guidelines for Applicants’ Package.</w:t>
      </w:r>
    </w:p>
    <w:p w14:paraId="637B66FF" w14:textId="77777777" w:rsidR="004C5053" w:rsidRPr="009C085A" w:rsidRDefault="004C5053" w:rsidP="00521AD6">
      <w:pPr>
        <w:pStyle w:val="Blockquote"/>
        <w:snapToGrid w:val="0"/>
        <w:spacing w:before="0" w:after="120"/>
        <w:ind w:left="1080"/>
        <w:jc w:val="both"/>
        <w:rPr>
          <w:sz w:val="22"/>
        </w:rPr>
      </w:pPr>
    </w:p>
    <w:p w14:paraId="718653CC" w14:textId="77777777" w:rsidR="00E9047D" w:rsidRPr="009C085A" w:rsidRDefault="00C0772E" w:rsidP="00521AD6">
      <w:pPr>
        <w:pStyle w:val="Blockquote"/>
        <w:spacing w:before="0" w:after="120"/>
        <w:jc w:val="both"/>
        <w:rPr>
          <w:b/>
          <w:sz w:val="22"/>
        </w:rPr>
      </w:pPr>
      <w:r w:rsidRPr="009C085A">
        <w:rPr>
          <w:b/>
          <w:sz w:val="22"/>
        </w:rPr>
        <w:t>24</w:t>
      </w:r>
      <w:r w:rsidR="008272C0" w:rsidRPr="009C085A">
        <w:rPr>
          <w:b/>
          <w:sz w:val="22"/>
        </w:rPr>
        <w:t xml:space="preserve">. </w:t>
      </w:r>
      <w:r w:rsidR="00E9047D" w:rsidRPr="009C085A">
        <w:rPr>
          <w:b/>
          <w:sz w:val="22"/>
        </w:rPr>
        <w:t>Additional information</w:t>
      </w:r>
    </w:p>
    <w:p w14:paraId="4A23D34D" w14:textId="64FBE39C" w:rsidR="00A51DFB" w:rsidRPr="009C085A" w:rsidRDefault="00A51DFB" w:rsidP="00521AD6">
      <w:pPr>
        <w:widowControl/>
        <w:spacing w:before="0" w:after="120"/>
        <w:ind w:left="360" w:right="360"/>
        <w:jc w:val="both"/>
        <w:rPr>
          <w:sz w:val="22"/>
        </w:rPr>
      </w:pPr>
      <w:r w:rsidRPr="009C085A">
        <w:rPr>
          <w:sz w:val="22"/>
        </w:rPr>
        <w:t xml:space="preserve">Financial data to be provided by the candidate in the standard application form must be expressed in </w:t>
      </w:r>
      <w:r w:rsidR="00EF45AB" w:rsidRPr="009C085A">
        <w:rPr>
          <w:sz w:val="22"/>
        </w:rPr>
        <w:t>RSD</w:t>
      </w:r>
      <w:r w:rsidRPr="009C085A">
        <w:rPr>
          <w:sz w:val="22"/>
        </w:rPr>
        <w:t xml:space="preserve">. If applicable, where a candidate refers to amounts originally expressed in a different currency, the conversion to EUR shall be made in accordance with the </w:t>
      </w:r>
      <w:proofErr w:type="spellStart"/>
      <w:r w:rsidRPr="009C085A">
        <w:rPr>
          <w:sz w:val="22"/>
        </w:rPr>
        <w:t>InforEuro</w:t>
      </w:r>
      <w:proofErr w:type="spellEnd"/>
      <w:r w:rsidRPr="009C085A">
        <w:rPr>
          <w:sz w:val="22"/>
        </w:rPr>
        <w:t xml:space="preserve"> exchange rate of </w:t>
      </w:r>
      <w:r w:rsidR="00E10408" w:rsidRPr="009C085A">
        <w:rPr>
          <w:sz w:val="22"/>
        </w:rPr>
        <w:t>Ju</w:t>
      </w:r>
      <w:r w:rsidR="00EC179E" w:rsidRPr="009C085A">
        <w:rPr>
          <w:sz w:val="22"/>
        </w:rPr>
        <w:t>n</w:t>
      </w:r>
      <w:r w:rsidRPr="009C085A">
        <w:rPr>
          <w:sz w:val="22"/>
        </w:rPr>
        <w:t xml:space="preserve"> 20</w:t>
      </w:r>
      <w:r w:rsidR="00E10408" w:rsidRPr="009C085A">
        <w:rPr>
          <w:sz w:val="22"/>
        </w:rPr>
        <w:t>20</w:t>
      </w:r>
      <w:r w:rsidRPr="009C085A">
        <w:rPr>
          <w:sz w:val="22"/>
        </w:rPr>
        <w:t xml:space="preserve">, which can be found at the following address: </w:t>
      </w:r>
      <w:hyperlink r:id="rId11" w:history="1">
        <w:r w:rsidRPr="009C085A">
          <w:rPr>
            <w:rStyle w:val="Hyperlink"/>
            <w:color w:val="auto"/>
            <w:sz w:val="22"/>
          </w:rPr>
          <w:t>http://ec.europa.eu/budget/graphs/inforeuro.html</w:t>
        </w:r>
      </w:hyperlink>
      <w:r w:rsidRPr="009C085A">
        <w:rPr>
          <w:sz w:val="22"/>
        </w:rPr>
        <w:t>.</w:t>
      </w:r>
    </w:p>
    <w:p w14:paraId="68557643" w14:textId="77777777" w:rsidR="007F6AA9" w:rsidRPr="009C085A" w:rsidRDefault="007F6AA9" w:rsidP="00521AD6">
      <w:pPr>
        <w:pStyle w:val="Blockquote"/>
        <w:spacing w:before="0" w:after="120"/>
        <w:jc w:val="both"/>
        <w:rPr>
          <w:sz w:val="22"/>
        </w:rPr>
      </w:pPr>
    </w:p>
    <w:sectPr w:rsidR="007F6AA9" w:rsidRPr="009C085A" w:rsidSect="007751AD">
      <w:footerReference w:type="default" r:id="rId12"/>
      <w:pgSz w:w="12240" w:h="15840"/>
      <w:pgMar w:top="990"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318CB9" w14:textId="77777777" w:rsidR="00A22E4B" w:rsidRDefault="00A22E4B">
      <w:r>
        <w:separator/>
      </w:r>
    </w:p>
  </w:endnote>
  <w:endnote w:type="continuationSeparator" w:id="0">
    <w:p w14:paraId="6EC86E46" w14:textId="77777777" w:rsidR="00A22E4B" w:rsidRDefault="00A22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3A8A6" w14:textId="77777777" w:rsidR="00EF0A8C" w:rsidRPr="00B33EE6" w:rsidRDefault="00BE5F29" w:rsidP="00F9055E">
    <w:pPr>
      <w:pStyle w:val="Footer"/>
      <w:tabs>
        <w:tab w:val="clear" w:pos="4320"/>
        <w:tab w:val="clear" w:pos="8640"/>
        <w:tab w:val="right" w:pos="9214"/>
      </w:tabs>
      <w:spacing w:before="120" w:after="0"/>
      <w:rPr>
        <w:b/>
        <w:sz w:val="20"/>
      </w:rPr>
    </w:pPr>
    <w:r>
      <w:rPr>
        <w:b/>
        <w:sz w:val="20"/>
      </w:rPr>
      <w:t>July</w:t>
    </w:r>
    <w:r w:rsidR="00954FB8" w:rsidRPr="002A00A4">
      <w:rPr>
        <w:b/>
        <w:sz w:val="20"/>
      </w:rPr>
      <w:t xml:space="preserve"> 201</w:t>
    </w:r>
    <w:r>
      <w:rPr>
        <w:sz w:val="20"/>
      </w:rPr>
      <w:t>9</w:t>
    </w:r>
    <w:r w:rsidR="00EF0A8C" w:rsidRPr="00B33EE6">
      <w:rPr>
        <w:sz w:val="18"/>
        <w:szCs w:val="18"/>
      </w:rPr>
      <w:tab/>
      <w:t xml:space="preserve">Page </w:t>
    </w:r>
    <w:r w:rsidR="00EF0A8C" w:rsidRPr="00B33EE6">
      <w:rPr>
        <w:rStyle w:val="PageNumber"/>
        <w:sz w:val="18"/>
        <w:szCs w:val="18"/>
      </w:rPr>
      <w:fldChar w:fldCharType="begin"/>
    </w:r>
    <w:r w:rsidR="00EF0A8C" w:rsidRPr="00B33EE6">
      <w:rPr>
        <w:rStyle w:val="PageNumber"/>
        <w:sz w:val="18"/>
        <w:szCs w:val="18"/>
      </w:rPr>
      <w:instrText xml:space="preserve"> PAGE </w:instrText>
    </w:r>
    <w:r w:rsidR="00EF0A8C" w:rsidRPr="00B33EE6">
      <w:rPr>
        <w:rStyle w:val="PageNumber"/>
        <w:sz w:val="18"/>
        <w:szCs w:val="18"/>
      </w:rPr>
      <w:fldChar w:fldCharType="separate"/>
    </w:r>
    <w:r>
      <w:rPr>
        <w:rStyle w:val="PageNumber"/>
        <w:noProof/>
        <w:sz w:val="18"/>
        <w:szCs w:val="18"/>
      </w:rPr>
      <w:t>6</w:t>
    </w:r>
    <w:r w:rsidR="00EF0A8C" w:rsidRPr="00B33EE6">
      <w:rPr>
        <w:rStyle w:val="PageNumber"/>
        <w:sz w:val="18"/>
        <w:szCs w:val="18"/>
      </w:rPr>
      <w:fldChar w:fldCharType="end"/>
    </w:r>
    <w:r w:rsidR="00B33EE6" w:rsidRPr="00B33EE6">
      <w:rPr>
        <w:rStyle w:val="PageNumber"/>
        <w:sz w:val="18"/>
        <w:szCs w:val="18"/>
      </w:rPr>
      <w:t xml:space="preserve"> of </w:t>
    </w:r>
    <w:r w:rsidR="00B33EE6" w:rsidRPr="00B33EE6">
      <w:rPr>
        <w:rStyle w:val="PageNumber"/>
        <w:sz w:val="18"/>
        <w:szCs w:val="18"/>
      </w:rPr>
      <w:fldChar w:fldCharType="begin"/>
    </w:r>
    <w:r w:rsidR="00B33EE6" w:rsidRPr="00B33EE6">
      <w:rPr>
        <w:rStyle w:val="PageNumber"/>
        <w:sz w:val="18"/>
        <w:szCs w:val="18"/>
      </w:rPr>
      <w:instrText xml:space="preserve"> NUMPAGES   \* MERGEFORMAT </w:instrText>
    </w:r>
    <w:r w:rsidR="00B33EE6" w:rsidRPr="00B33EE6">
      <w:rPr>
        <w:rStyle w:val="PageNumber"/>
        <w:sz w:val="18"/>
        <w:szCs w:val="18"/>
      </w:rPr>
      <w:fldChar w:fldCharType="separate"/>
    </w:r>
    <w:r>
      <w:rPr>
        <w:rStyle w:val="PageNumber"/>
        <w:noProof/>
        <w:sz w:val="18"/>
        <w:szCs w:val="18"/>
      </w:rPr>
      <w:t>9</w:t>
    </w:r>
    <w:r w:rsidR="00B33EE6" w:rsidRPr="00B33EE6">
      <w:rPr>
        <w:rStyle w:val="PageNumber"/>
        <w:sz w:val="18"/>
        <w:szCs w:val="18"/>
      </w:rPr>
      <w:fldChar w:fldCharType="end"/>
    </w:r>
  </w:p>
  <w:p w14:paraId="7619B328" w14:textId="77777777" w:rsidR="00EF0A8C" w:rsidRPr="00B33EE6" w:rsidRDefault="00EF0A8C" w:rsidP="007727F3">
    <w:pPr>
      <w:pStyle w:val="Footer"/>
      <w:spacing w:before="0" w:after="0"/>
    </w:pPr>
    <w:r w:rsidRPr="00B33EE6">
      <w:rPr>
        <w:sz w:val="18"/>
        <w:szCs w:val="18"/>
      </w:rPr>
      <w:fldChar w:fldCharType="begin"/>
    </w:r>
    <w:r w:rsidRPr="00B33EE6">
      <w:rPr>
        <w:sz w:val="18"/>
        <w:szCs w:val="18"/>
      </w:rPr>
      <w:instrText xml:space="preserve"> FILENAME </w:instrText>
    </w:r>
    <w:r w:rsidRPr="00B33EE6">
      <w:rPr>
        <w:sz w:val="18"/>
        <w:szCs w:val="18"/>
      </w:rPr>
      <w:fldChar w:fldCharType="separate"/>
    </w:r>
    <w:r w:rsidR="008152EF">
      <w:rPr>
        <w:noProof/>
        <w:sz w:val="18"/>
        <w:szCs w:val="18"/>
      </w:rPr>
      <w:t>b8o3_contractnotice_simp_en.doc</w:t>
    </w:r>
    <w:r w:rsidRPr="00B33EE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FB4C27" w14:textId="77777777" w:rsidR="00A22E4B" w:rsidRDefault="00A22E4B">
      <w:r>
        <w:separator/>
      </w:r>
    </w:p>
  </w:footnote>
  <w:footnote w:type="continuationSeparator" w:id="0">
    <w:p w14:paraId="79C03626" w14:textId="77777777" w:rsidR="00A22E4B" w:rsidRDefault="00A22E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18B20E86"/>
    <w:multiLevelType w:val="hybridMultilevel"/>
    <w:tmpl w:val="ABFC82B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7" w15:restartNumberingAfterBreak="0">
    <w:nsid w:val="1BE83712"/>
    <w:multiLevelType w:val="hybridMultilevel"/>
    <w:tmpl w:val="C05E6C20"/>
    <w:lvl w:ilvl="0" w:tplc="0C1A0001">
      <w:start w:val="1"/>
      <w:numFmt w:val="bullet"/>
      <w:lvlText w:val=""/>
      <w:lvlJc w:val="left"/>
      <w:pPr>
        <w:ind w:left="1080" w:hanging="360"/>
      </w:pPr>
      <w:rPr>
        <w:rFonts w:ascii="Symbol" w:hAnsi="Symbol" w:hint="default"/>
      </w:rPr>
    </w:lvl>
    <w:lvl w:ilvl="1" w:tplc="0C1A0003">
      <w:start w:val="1"/>
      <w:numFmt w:val="bullet"/>
      <w:lvlText w:val="o"/>
      <w:lvlJc w:val="left"/>
      <w:pPr>
        <w:ind w:left="1800" w:hanging="360"/>
      </w:pPr>
      <w:rPr>
        <w:rFonts w:ascii="Courier New" w:hAnsi="Courier New" w:cs="Courier New" w:hint="default"/>
      </w:rPr>
    </w:lvl>
    <w:lvl w:ilvl="2" w:tplc="0C1A0005">
      <w:start w:val="1"/>
      <w:numFmt w:val="bullet"/>
      <w:lvlText w:val=""/>
      <w:lvlJc w:val="left"/>
      <w:pPr>
        <w:ind w:left="2520" w:hanging="360"/>
      </w:pPr>
      <w:rPr>
        <w:rFonts w:ascii="Wingdings" w:hAnsi="Wingdings" w:hint="default"/>
      </w:rPr>
    </w:lvl>
    <w:lvl w:ilvl="3" w:tplc="0C1A0001">
      <w:start w:val="1"/>
      <w:numFmt w:val="bullet"/>
      <w:lvlText w:val=""/>
      <w:lvlJc w:val="left"/>
      <w:pPr>
        <w:ind w:left="3240" w:hanging="360"/>
      </w:pPr>
      <w:rPr>
        <w:rFonts w:ascii="Symbol" w:hAnsi="Symbol" w:hint="default"/>
      </w:rPr>
    </w:lvl>
    <w:lvl w:ilvl="4" w:tplc="0C1A0003">
      <w:start w:val="1"/>
      <w:numFmt w:val="bullet"/>
      <w:lvlText w:val="o"/>
      <w:lvlJc w:val="left"/>
      <w:pPr>
        <w:ind w:left="3960" w:hanging="360"/>
      </w:pPr>
      <w:rPr>
        <w:rFonts w:ascii="Courier New" w:hAnsi="Courier New" w:cs="Courier New" w:hint="default"/>
      </w:rPr>
    </w:lvl>
    <w:lvl w:ilvl="5" w:tplc="0C1A0005">
      <w:start w:val="1"/>
      <w:numFmt w:val="bullet"/>
      <w:lvlText w:val=""/>
      <w:lvlJc w:val="left"/>
      <w:pPr>
        <w:ind w:left="4680" w:hanging="360"/>
      </w:pPr>
      <w:rPr>
        <w:rFonts w:ascii="Wingdings" w:hAnsi="Wingdings" w:hint="default"/>
      </w:rPr>
    </w:lvl>
    <w:lvl w:ilvl="6" w:tplc="0C1A0001">
      <w:start w:val="1"/>
      <w:numFmt w:val="bullet"/>
      <w:lvlText w:val=""/>
      <w:lvlJc w:val="left"/>
      <w:pPr>
        <w:ind w:left="5400" w:hanging="360"/>
      </w:pPr>
      <w:rPr>
        <w:rFonts w:ascii="Symbol" w:hAnsi="Symbol" w:hint="default"/>
      </w:rPr>
    </w:lvl>
    <w:lvl w:ilvl="7" w:tplc="0C1A0003">
      <w:start w:val="1"/>
      <w:numFmt w:val="bullet"/>
      <w:lvlText w:val="o"/>
      <w:lvlJc w:val="left"/>
      <w:pPr>
        <w:ind w:left="6120" w:hanging="360"/>
      </w:pPr>
      <w:rPr>
        <w:rFonts w:ascii="Courier New" w:hAnsi="Courier New" w:cs="Courier New" w:hint="default"/>
      </w:rPr>
    </w:lvl>
    <w:lvl w:ilvl="8" w:tplc="0C1A0005">
      <w:start w:val="1"/>
      <w:numFmt w:val="bullet"/>
      <w:lvlText w:val=""/>
      <w:lvlJc w:val="left"/>
      <w:pPr>
        <w:ind w:left="6840" w:hanging="360"/>
      </w:pPr>
      <w:rPr>
        <w:rFonts w:ascii="Wingdings" w:hAnsi="Wingdings" w:hint="default"/>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3F17C5F"/>
    <w:multiLevelType w:val="hybridMultilevel"/>
    <w:tmpl w:val="458EC774"/>
    <w:lvl w:ilvl="0" w:tplc="241A0001">
      <w:start w:val="1"/>
      <w:numFmt w:val="bullet"/>
      <w:lvlText w:val=""/>
      <w:lvlJc w:val="left"/>
      <w:pPr>
        <w:ind w:left="1350" w:hanging="360"/>
      </w:pPr>
      <w:rPr>
        <w:rFonts w:ascii="Symbol" w:hAnsi="Symbol" w:hint="default"/>
      </w:rPr>
    </w:lvl>
    <w:lvl w:ilvl="1" w:tplc="241A0003" w:tentative="1">
      <w:start w:val="1"/>
      <w:numFmt w:val="bullet"/>
      <w:lvlText w:val="o"/>
      <w:lvlJc w:val="left"/>
      <w:pPr>
        <w:ind w:left="2070" w:hanging="360"/>
      </w:pPr>
      <w:rPr>
        <w:rFonts w:ascii="Courier New" w:hAnsi="Courier New" w:cs="Courier New" w:hint="default"/>
      </w:rPr>
    </w:lvl>
    <w:lvl w:ilvl="2" w:tplc="241A0005" w:tentative="1">
      <w:start w:val="1"/>
      <w:numFmt w:val="bullet"/>
      <w:lvlText w:val=""/>
      <w:lvlJc w:val="left"/>
      <w:pPr>
        <w:ind w:left="2790" w:hanging="360"/>
      </w:pPr>
      <w:rPr>
        <w:rFonts w:ascii="Wingdings" w:hAnsi="Wingdings" w:hint="default"/>
      </w:rPr>
    </w:lvl>
    <w:lvl w:ilvl="3" w:tplc="241A0001" w:tentative="1">
      <w:start w:val="1"/>
      <w:numFmt w:val="bullet"/>
      <w:lvlText w:val=""/>
      <w:lvlJc w:val="left"/>
      <w:pPr>
        <w:ind w:left="3510" w:hanging="360"/>
      </w:pPr>
      <w:rPr>
        <w:rFonts w:ascii="Symbol" w:hAnsi="Symbol" w:hint="default"/>
      </w:rPr>
    </w:lvl>
    <w:lvl w:ilvl="4" w:tplc="241A0003" w:tentative="1">
      <w:start w:val="1"/>
      <w:numFmt w:val="bullet"/>
      <w:lvlText w:val="o"/>
      <w:lvlJc w:val="left"/>
      <w:pPr>
        <w:ind w:left="4230" w:hanging="360"/>
      </w:pPr>
      <w:rPr>
        <w:rFonts w:ascii="Courier New" w:hAnsi="Courier New" w:cs="Courier New" w:hint="default"/>
      </w:rPr>
    </w:lvl>
    <w:lvl w:ilvl="5" w:tplc="241A0005" w:tentative="1">
      <w:start w:val="1"/>
      <w:numFmt w:val="bullet"/>
      <w:lvlText w:val=""/>
      <w:lvlJc w:val="left"/>
      <w:pPr>
        <w:ind w:left="4950" w:hanging="360"/>
      </w:pPr>
      <w:rPr>
        <w:rFonts w:ascii="Wingdings" w:hAnsi="Wingdings" w:hint="default"/>
      </w:rPr>
    </w:lvl>
    <w:lvl w:ilvl="6" w:tplc="241A0001" w:tentative="1">
      <w:start w:val="1"/>
      <w:numFmt w:val="bullet"/>
      <w:lvlText w:val=""/>
      <w:lvlJc w:val="left"/>
      <w:pPr>
        <w:ind w:left="5670" w:hanging="360"/>
      </w:pPr>
      <w:rPr>
        <w:rFonts w:ascii="Symbol" w:hAnsi="Symbol" w:hint="default"/>
      </w:rPr>
    </w:lvl>
    <w:lvl w:ilvl="7" w:tplc="241A0003" w:tentative="1">
      <w:start w:val="1"/>
      <w:numFmt w:val="bullet"/>
      <w:lvlText w:val="o"/>
      <w:lvlJc w:val="left"/>
      <w:pPr>
        <w:ind w:left="6390" w:hanging="360"/>
      </w:pPr>
      <w:rPr>
        <w:rFonts w:ascii="Courier New" w:hAnsi="Courier New" w:cs="Courier New" w:hint="default"/>
      </w:rPr>
    </w:lvl>
    <w:lvl w:ilvl="8" w:tplc="241A0005" w:tentative="1">
      <w:start w:val="1"/>
      <w:numFmt w:val="bullet"/>
      <w:lvlText w:val=""/>
      <w:lvlJc w:val="left"/>
      <w:pPr>
        <w:ind w:left="7110" w:hanging="360"/>
      </w:pPr>
      <w:rPr>
        <w:rFonts w:ascii="Wingdings" w:hAnsi="Wingdings" w:hint="default"/>
      </w:rPr>
    </w:lvl>
  </w:abstractNum>
  <w:abstractNum w:abstractNumId="41" w15:restartNumberingAfterBreak="0">
    <w:nsid w:val="2C2A7929"/>
    <w:multiLevelType w:val="hybridMultilevel"/>
    <w:tmpl w:val="D110E672"/>
    <w:lvl w:ilvl="0" w:tplc="0C1A0001">
      <w:start w:val="1"/>
      <w:numFmt w:val="bullet"/>
      <w:lvlText w:val=""/>
      <w:lvlJc w:val="left"/>
      <w:pPr>
        <w:ind w:left="720" w:hanging="360"/>
      </w:pPr>
      <w:rPr>
        <w:rFonts w:ascii="Symbol" w:hAnsi="Symbol" w:hint="default"/>
      </w:rPr>
    </w:lvl>
    <w:lvl w:ilvl="1" w:tplc="0C1A0003">
      <w:start w:val="1"/>
      <w:numFmt w:val="bullet"/>
      <w:lvlText w:val="o"/>
      <w:lvlJc w:val="left"/>
      <w:pPr>
        <w:ind w:left="1440" w:hanging="360"/>
      </w:pPr>
      <w:rPr>
        <w:rFonts w:ascii="Courier New" w:hAnsi="Courier New" w:cs="Courier New" w:hint="default"/>
      </w:rPr>
    </w:lvl>
    <w:lvl w:ilvl="2" w:tplc="0C1A0005">
      <w:start w:val="1"/>
      <w:numFmt w:val="bullet"/>
      <w:lvlText w:val=""/>
      <w:lvlJc w:val="left"/>
      <w:pPr>
        <w:ind w:left="2160" w:hanging="360"/>
      </w:pPr>
      <w:rPr>
        <w:rFonts w:ascii="Wingdings" w:hAnsi="Wingdings" w:hint="default"/>
      </w:rPr>
    </w:lvl>
    <w:lvl w:ilvl="3" w:tplc="0C1A0001">
      <w:start w:val="1"/>
      <w:numFmt w:val="bullet"/>
      <w:lvlText w:val=""/>
      <w:lvlJc w:val="left"/>
      <w:pPr>
        <w:ind w:left="2880" w:hanging="360"/>
      </w:pPr>
      <w:rPr>
        <w:rFonts w:ascii="Symbol" w:hAnsi="Symbol" w:hint="default"/>
      </w:rPr>
    </w:lvl>
    <w:lvl w:ilvl="4" w:tplc="0C1A0003">
      <w:start w:val="1"/>
      <w:numFmt w:val="bullet"/>
      <w:lvlText w:val="o"/>
      <w:lvlJc w:val="left"/>
      <w:pPr>
        <w:ind w:left="3600" w:hanging="360"/>
      </w:pPr>
      <w:rPr>
        <w:rFonts w:ascii="Courier New" w:hAnsi="Courier New" w:cs="Courier New" w:hint="default"/>
      </w:rPr>
    </w:lvl>
    <w:lvl w:ilvl="5" w:tplc="0C1A0005">
      <w:start w:val="1"/>
      <w:numFmt w:val="bullet"/>
      <w:lvlText w:val=""/>
      <w:lvlJc w:val="left"/>
      <w:pPr>
        <w:ind w:left="4320" w:hanging="360"/>
      </w:pPr>
      <w:rPr>
        <w:rFonts w:ascii="Wingdings" w:hAnsi="Wingdings" w:hint="default"/>
      </w:rPr>
    </w:lvl>
    <w:lvl w:ilvl="6" w:tplc="0C1A0001">
      <w:start w:val="1"/>
      <w:numFmt w:val="bullet"/>
      <w:lvlText w:val=""/>
      <w:lvlJc w:val="left"/>
      <w:pPr>
        <w:ind w:left="5040" w:hanging="360"/>
      </w:pPr>
      <w:rPr>
        <w:rFonts w:ascii="Symbol" w:hAnsi="Symbol" w:hint="default"/>
      </w:rPr>
    </w:lvl>
    <w:lvl w:ilvl="7" w:tplc="0C1A0003">
      <w:start w:val="1"/>
      <w:numFmt w:val="bullet"/>
      <w:lvlText w:val="o"/>
      <w:lvlJc w:val="left"/>
      <w:pPr>
        <w:ind w:left="5760" w:hanging="360"/>
      </w:pPr>
      <w:rPr>
        <w:rFonts w:ascii="Courier New" w:hAnsi="Courier New" w:cs="Courier New" w:hint="default"/>
      </w:rPr>
    </w:lvl>
    <w:lvl w:ilvl="8" w:tplc="0C1A0005">
      <w:start w:val="1"/>
      <w:numFmt w:val="bullet"/>
      <w:lvlText w:val=""/>
      <w:lvlJc w:val="left"/>
      <w:pPr>
        <w:ind w:left="6480" w:hanging="360"/>
      </w:pPr>
      <w:rPr>
        <w:rFonts w:ascii="Wingdings" w:hAnsi="Wingdings" w:hint="default"/>
      </w:rPr>
    </w:lvl>
  </w:abstractNum>
  <w:abstractNum w:abstractNumId="4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402B653B"/>
    <w:multiLevelType w:val="hybridMultilevel"/>
    <w:tmpl w:val="9854571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5"/>
  </w:num>
  <w:num w:numId="35">
    <w:abstractNumId w:val="34"/>
  </w:num>
  <w:num w:numId="36">
    <w:abstractNumId w:val="33"/>
  </w:num>
  <w:num w:numId="37">
    <w:abstractNumId w:val="38"/>
  </w:num>
  <w:num w:numId="38">
    <w:abstractNumId w:val="42"/>
  </w:num>
  <w:num w:numId="39">
    <w:abstractNumId w:val="47"/>
  </w:num>
  <w:num w:numId="40">
    <w:abstractNumId w:val="48"/>
  </w:num>
  <w:num w:numId="41">
    <w:abstractNumId w:val="43"/>
  </w:num>
  <w:num w:numId="42">
    <w:abstractNumId w:val="46"/>
  </w:num>
  <w:num w:numId="43">
    <w:abstractNumId w:val="39"/>
  </w:num>
  <w:num w:numId="44">
    <w:abstractNumId w:val="33"/>
  </w:num>
  <w:num w:numId="45">
    <w:abstractNumId w:val="41"/>
  </w:num>
  <w:num w:numId="46">
    <w:abstractNumId w:val="45"/>
  </w:num>
  <w:num w:numId="47">
    <w:abstractNumId w:val="37"/>
  </w:num>
  <w:num w:numId="48">
    <w:abstractNumId w:val="40"/>
  </w:num>
  <w:num w:numId="49">
    <w:abstractNumId w:val="44"/>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87A72"/>
    <w:rsid w:val="00091113"/>
    <w:rsid w:val="00095030"/>
    <w:rsid w:val="000A0D57"/>
    <w:rsid w:val="000A3758"/>
    <w:rsid w:val="000B693E"/>
    <w:rsid w:val="000B7C91"/>
    <w:rsid w:val="000C1101"/>
    <w:rsid w:val="000C1522"/>
    <w:rsid w:val="000D1732"/>
    <w:rsid w:val="000D3EBF"/>
    <w:rsid w:val="000E4709"/>
    <w:rsid w:val="000E74CC"/>
    <w:rsid w:val="000F0F6C"/>
    <w:rsid w:val="000F1340"/>
    <w:rsid w:val="000F5DEF"/>
    <w:rsid w:val="0010162C"/>
    <w:rsid w:val="00105302"/>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E7F25"/>
    <w:rsid w:val="001F0839"/>
    <w:rsid w:val="001F1546"/>
    <w:rsid w:val="001F780C"/>
    <w:rsid w:val="00201320"/>
    <w:rsid w:val="00212656"/>
    <w:rsid w:val="00213E14"/>
    <w:rsid w:val="00216179"/>
    <w:rsid w:val="00220C01"/>
    <w:rsid w:val="00226829"/>
    <w:rsid w:val="00233B9D"/>
    <w:rsid w:val="00233DDA"/>
    <w:rsid w:val="00235A71"/>
    <w:rsid w:val="002413EA"/>
    <w:rsid w:val="00243849"/>
    <w:rsid w:val="002575AA"/>
    <w:rsid w:val="00266EB9"/>
    <w:rsid w:val="002753AD"/>
    <w:rsid w:val="002A0982"/>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7178C"/>
    <w:rsid w:val="003717BC"/>
    <w:rsid w:val="00377E6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65B"/>
    <w:rsid w:val="00476D80"/>
    <w:rsid w:val="004850B4"/>
    <w:rsid w:val="004901C2"/>
    <w:rsid w:val="004957E5"/>
    <w:rsid w:val="004C21CC"/>
    <w:rsid w:val="004C49B2"/>
    <w:rsid w:val="004C5053"/>
    <w:rsid w:val="004C62D2"/>
    <w:rsid w:val="004D031B"/>
    <w:rsid w:val="004D5EDB"/>
    <w:rsid w:val="004E083B"/>
    <w:rsid w:val="004E1482"/>
    <w:rsid w:val="004E69A4"/>
    <w:rsid w:val="004E6C3D"/>
    <w:rsid w:val="004F00C7"/>
    <w:rsid w:val="004F34C4"/>
    <w:rsid w:val="004F3BBC"/>
    <w:rsid w:val="004F49F0"/>
    <w:rsid w:val="004F4A09"/>
    <w:rsid w:val="004F7E9D"/>
    <w:rsid w:val="00500794"/>
    <w:rsid w:val="00502217"/>
    <w:rsid w:val="00502BBF"/>
    <w:rsid w:val="00503CD9"/>
    <w:rsid w:val="005046CD"/>
    <w:rsid w:val="00505437"/>
    <w:rsid w:val="005070DB"/>
    <w:rsid w:val="0050748F"/>
    <w:rsid w:val="00513F0F"/>
    <w:rsid w:val="00517ADA"/>
    <w:rsid w:val="00521AD6"/>
    <w:rsid w:val="0054183B"/>
    <w:rsid w:val="005462B4"/>
    <w:rsid w:val="00551429"/>
    <w:rsid w:val="00553C32"/>
    <w:rsid w:val="005551C3"/>
    <w:rsid w:val="0056183E"/>
    <w:rsid w:val="005639EC"/>
    <w:rsid w:val="00565A69"/>
    <w:rsid w:val="00571687"/>
    <w:rsid w:val="00572F15"/>
    <w:rsid w:val="00573F7A"/>
    <w:rsid w:val="00584BF4"/>
    <w:rsid w:val="00584D96"/>
    <w:rsid w:val="00590ADB"/>
    <w:rsid w:val="005A21DC"/>
    <w:rsid w:val="005B35A2"/>
    <w:rsid w:val="005B4F80"/>
    <w:rsid w:val="005B5E3C"/>
    <w:rsid w:val="005D41DD"/>
    <w:rsid w:val="005E4162"/>
    <w:rsid w:val="005F776D"/>
    <w:rsid w:val="0060359F"/>
    <w:rsid w:val="0061336A"/>
    <w:rsid w:val="006309DE"/>
    <w:rsid w:val="00632BDC"/>
    <w:rsid w:val="0064390B"/>
    <w:rsid w:val="00662750"/>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751AD"/>
    <w:rsid w:val="007874C8"/>
    <w:rsid w:val="0079421E"/>
    <w:rsid w:val="00794A92"/>
    <w:rsid w:val="00796976"/>
    <w:rsid w:val="00796CC5"/>
    <w:rsid w:val="007A04AC"/>
    <w:rsid w:val="007A4037"/>
    <w:rsid w:val="007C352C"/>
    <w:rsid w:val="007D51F2"/>
    <w:rsid w:val="007D6292"/>
    <w:rsid w:val="007D761E"/>
    <w:rsid w:val="007E07BC"/>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C085A"/>
    <w:rsid w:val="009E5BC1"/>
    <w:rsid w:val="009F128B"/>
    <w:rsid w:val="009F5FB4"/>
    <w:rsid w:val="00A00BD5"/>
    <w:rsid w:val="00A021B5"/>
    <w:rsid w:val="00A02E6B"/>
    <w:rsid w:val="00A03055"/>
    <w:rsid w:val="00A046E7"/>
    <w:rsid w:val="00A04B00"/>
    <w:rsid w:val="00A11931"/>
    <w:rsid w:val="00A171EA"/>
    <w:rsid w:val="00A22177"/>
    <w:rsid w:val="00A22E4B"/>
    <w:rsid w:val="00A236A4"/>
    <w:rsid w:val="00A23CA3"/>
    <w:rsid w:val="00A36F1C"/>
    <w:rsid w:val="00A433A6"/>
    <w:rsid w:val="00A43E7A"/>
    <w:rsid w:val="00A46ED3"/>
    <w:rsid w:val="00A504E1"/>
    <w:rsid w:val="00A51DFB"/>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D7B5B"/>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06AB"/>
    <w:rsid w:val="00BB2689"/>
    <w:rsid w:val="00BC353E"/>
    <w:rsid w:val="00BD65BA"/>
    <w:rsid w:val="00BE08EC"/>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503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E6B88"/>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693F"/>
    <w:rsid w:val="00DA0ABA"/>
    <w:rsid w:val="00DC0253"/>
    <w:rsid w:val="00DC4F70"/>
    <w:rsid w:val="00DC753D"/>
    <w:rsid w:val="00DD0CD4"/>
    <w:rsid w:val="00DF04F0"/>
    <w:rsid w:val="00E10408"/>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A399C"/>
    <w:rsid w:val="00EB4C19"/>
    <w:rsid w:val="00EC179E"/>
    <w:rsid w:val="00EC7EB7"/>
    <w:rsid w:val="00ED5FA0"/>
    <w:rsid w:val="00EE0A07"/>
    <w:rsid w:val="00EE6E92"/>
    <w:rsid w:val="00EF03C9"/>
    <w:rsid w:val="00EF0A8C"/>
    <w:rsid w:val="00EF45AB"/>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B083E"/>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szCs w:val="22"/>
      <w:lang w:val="en-GB" w:eastAsia="en-GB"/>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vanish/>
      <w:sz w:val="16"/>
      <w:szCs w:val="22"/>
      <w:lang w:val="en-US" w:eastAsia="en-US"/>
    </w:rPr>
  </w:style>
  <w:style w:type="paragraph" w:styleId="z-TopofForm">
    <w:name w:val="HTML Top of Form"/>
    <w:next w:val="Normal"/>
    <w:hidden/>
    <w:pPr>
      <w:widowControl w:val="0"/>
      <w:pBdr>
        <w:bottom w:val="double" w:sz="2" w:space="0" w:color="000000"/>
      </w:pBdr>
      <w:jc w:val="center"/>
    </w:pPr>
    <w:rPr>
      <w:rFonts w:ascii="Arial" w:hAnsi="Arial"/>
      <w:vanish/>
      <w:sz w:val="16"/>
      <w:szCs w:val="22"/>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rPr>
  </w:style>
  <w:style w:type="character" w:customStyle="1" w:styleId="SubtitleChar">
    <w:name w:val="Subtitle Char"/>
    <w:link w:val="Subtitle"/>
    <w:rsid w:val="00A36F1C"/>
    <w:rPr>
      <w:b/>
      <w:sz w:val="28"/>
      <w:lang w:val="fr-BE"/>
    </w:rPr>
  </w:style>
  <w:style w:type="character" w:customStyle="1" w:styleId="FontStyle14">
    <w:name w:val="Font Style14"/>
    <w:uiPriority w:val="99"/>
    <w:rsid w:val="0037178C"/>
    <w:rPr>
      <w:rFonts w:ascii="Calibri" w:hAnsi="Calibri" w:cs="Calibri"/>
      <w:b/>
      <w:bCs/>
      <w:sz w:val="24"/>
      <w:szCs w:val="24"/>
    </w:rPr>
  </w:style>
  <w:style w:type="character" w:customStyle="1" w:styleId="FontStyle13">
    <w:name w:val="Font Style13"/>
    <w:uiPriority w:val="99"/>
    <w:rsid w:val="0037178C"/>
    <w:rPr>
      <w:rFonts w:ascii="Calibri" w:hAnsi="Calibri" w:cs="Calibri"/>
      <w:b/>
      <w:bCs/>
      <w:i/>
      <w:iCs/>
      <w:sz w:val="24"/>
      <w:szCs w:val="24"/>
    </w:rPr>
  </w:style>
  <w:style w:type="paragraph" w:customStyle="1" w:styleId="Default">
    <w:name w:val="Default"/>
    <w:rsid w:val="00BB06AB"/>
    <w:pPr>
      <w:autoSpaceDE w:val="0"/>
      <w:autoSpaceDN w:val="0"/>
      <w:adjustRightInd w:val="0"/>
    </w:pPr>
    <w:rPr>
      <w:snapToGrid w:val="0"/>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353463170">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730465228">
      <w:bodyDiv w:val="1"/>
      <w:marLeft w:val="0"/>
      <w:marRight w:val="0"/>
      <w:marTop w:val="0"/>
      <w:marBottom w:val="0"/>
      <w:divBdr>
        <w:top w:val="none" w:sz="0" w:space="0" w:color="auto"/>
        <w:left w:val="none" w:sz="0" w:space="0" w:color="auto"/>
        <w:bottom w:val="none" w:sz="0" w:space="0" w:color="auto"/>
        <w:right w:val="none" w:sz="0" w:space="0" w:color="auto"/>
      </w:divBdr>
    </w:div>
    <w:div w:id="743375660">
      <w:bodyDiv w:val="1"/>
      <w:marLeft w:val="0"/>
      <w:marRight w:val="0"/>
      <w:marTop w:val="0"/>
      <w:marBottom w:val="0"/>
      <w:divBdr>
        <w:top w:val="none" w:sz="0" w:space="0" w:color="auto"/>
        <w:left w:val="none" w:sz="0" w:space="0" w:color="auto"/>
        <w:bottom w:val="none" w:sz="0" w:space="0" w:color="auto"/>
        <w:right w:val="none" w:sz="0" w:space="0" w:color="auto"/>
      </w:divBdr>
    </w:div>
    <w:div w:id="755127186">
      <w:bodyDiv w:val="1"/>
      <w:marLeft w:val="0"/>
      <w:marRight w:val="0"/>
      <w:marTop w:val="0"/>
      <w:marBottom w:val="0"/>
      <w:divBdr>
        <w:top w:val="none" w:sz="0" w:space="0" w:color="auto"/>
        <w:left w:val="none" w:sz="0" w:space="0" w:color="auto"/>
        <w:bottom w:val="none" w:sz="0" w:space="0" w:color="auto"/>
        <w:right w:val="none" w:sz="0" w:space="0" w:color="auto"/>
      </w:divBdr>
    </w:div>
    <w:div w:id="757562031">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38688945">
      <w:bodyDiv w:val="1"/>
      <w:marLeft w:val="0"/>
      <w:marRight w:val="0"/>
      <w:marTop w:val="0"/>
      <w:marBottom w:val="0"/>
      <w:divBdr>
        <w:top w:val="none" w:sz="0" w:space="0" w:color="auto"/>
        <w:left w:val="none" w:sz="0" w:space="0" w:color="auto"/>
        <w:bottom w:val="none" w:sz="0" w:space="0" w:color="auto"/>
        <w:right w:val="none" w:sz="0" w:space="0" w:color="auto"/>
      </w:divBdr>
    </w:div>
    <w:div w:id="1146895517">
      <w:bodyDiv w:val="1"/>
      <w:marLeft w:val="0"/>
      <w:marRight w:val="0"/>
      <w:marTop w:val="0"/>
      <w:marBottom w:val="0"/>
      <w:divBdr>
        <w:top w:val="none" w:sz="0" w:space="0" w:color="auto"/>
        <w:left w:val="none" w:sz="0" w:space="0" w:color="auto"/>
        <w:bottom w:val="none" w:sz="0" w:space="0" w:color="auto"/>
        <w:right w:val="none" w:sz="0" w:space="0" w:color="auto"/>
      </w:divBdr>
    </w:div>
    <w:div w:id="1413357484">
      <w:bodyDiv w:val="1"/>
      <w:marLeft w:val="0"/>
      <w:marRight w:val="0"/>
      <w:marTop w:val="0"/>
      <w:marBottom w:val="0"/>
      <w:divBdr>
        <w:top w:val="none" w:sz="0" w:space="0" w:color="auto"/>
        <w:left w:val="none" w:sz="0" w:space="0" w:color="auto"/>
        <w:bottom w:val="none" w:sz="0" w:space="0" w:color="auto"/>
        <w:right w:val="none" w:sz="0" w:space="0" w:color="auto"/>
      </w:divBdr>
    </w:div>
    <w:div w:id="1686666736">
      <w:bodyDiv w:val="1"/>
      <w:marLeft w:val="0"/>
      <w:marRight w:val="0"/>
      <w:marTop w:val="0"/>
      <w:marBottom w:val="0"/>
      <w:divBdr>
        <w:top w:val="none" w:sz="0" w:space="0" w:color="auto"/>
        <w:left w:val="none" w:sz="0" w:space="0" w:color="auto"/>
        <w:bottom w:val="none" w:sz="0" w:space="0" w:color="auto"/>
        <w:right w:val="none" w:sz="0" w:space="0" w:color="auto"/>
      </w:divBdr>
    </w:div>
    <w:div w:id="168991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druzenjeplant@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ec.europa.eu/europeaid/prag/annexes.do?group=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B0AC5-59A5-4A3F-9C37-5680C18B6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5</Pages>
  <Words>1909</Words>
  <Characters>10883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12767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Windows User</cp:lastModifiedBy>
  <cp:revision>34</cp:revision>
  <cp:lastPrinted>2016-05-31T08:36:00Z</cp:lastPrinted>
  <dcterms:created xsi:type="dcterms:W3CDTF">2018-12-18T11:34:00Z</dcterms:created>
  <dcterms:modified xsi:type="dcterms:W3CDTF">2020-06-12T10:14:00Z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